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E73" w:rsidRDefault="00BD3E73" w:rsidP="00BD3E73">
      <w:pPr>
        <w:jc w:val="center"/>
      </w:pPr>
      <w:r>
        <w:rPr>
          <w:rFonts w:ascii="Calibri" w:eastAsia="Calibri" w:hAnsi="Calibri" w:cs="Calibri"/>
          <w:b/>
          <w:bCs/>
          <w:sz w:val="48"/>
          <w:szCs w:val="48"/>
        </w:rPr>
        <w:t xml:space="preserve">Web Based Tools to Enhance Learning and Teacher Organization </w:t>
      </w: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Time Required</w:t>
      </w: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sz w:val="24"/>
          <w:szCs w:val="24"/>
        </w:rPr>
        <w:t>This module is a half-day session.</w:t>
      </w:r>
    </w:p>
    <w:p w:rsidR="00BD3E73" w:rsidRDefault="00BD3E73" w:rsidP="00BD3E73">
      <w:pPr>
        <w:rPr>
          <w:rFonts w:ascii="Calibri" w:eastAsia="Calibri" w:hAnsi="Calibri" w:cs="Calibri"/>
          <w:sz w:val="24"/>
          <w:szCs w:val="24"/>
        </w:rPr>
      </w:pP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Module Objectives</w:t>
      </w:r>
    </w:p>
    <w:p w:rsidR="00BD3E73" w:rsidRDefault="00BD3E73" w:rsidP="00BD3E73">
      <w:pPr>
        <w:rPr>
          <w:rFonts w:ascii="Calibri" w:eastAsia="Calibri" w:hAnsi="Calibri" w:cs="Calibri"/>
          <w:sz w:val="24"/>
          <w:szCs w:val="24"/>
        </w:rPr>
      </w:pPr>
      <w:r>
        <w:rPr>
          <w:rFonts w:ascii="Calibri" w:eastAsia="Calibri" w:hAnsi="Calibri" w:cs="Calibri"/>
          <w:sz w:val="24"/>
          <w:szCs w:val="24"/>
        </w:rPr>
        <w:tab/>
        <w:t xml:space="preserve">This half-day session is designed to provide teachers with hands-on experience with a </w:t>
      </w:r>
      <w:r>
        <w:rPr>
          <w:rFonts w:ascii="Calibri" w:eastAsia="Calibri" w:hAnsi="Calibri" w:cs="Calibri"/>
          <w:sz w:val="24"/>
          <w:szCs w:val="24"/>
        </w:rPr>
        <w:tab/>
      </w:r>
      <w:r>
        <w:rPr>
          <w:rFonts w:ascii="Calibri" w:eastAsia="Calibri" w:hAnsi="Calibri" w:cs="Calibri"/>
          <w:sz w:val="24"/>
          <w:szCs w:val="24"/>
        </w:rPr>
        <w:tab/>
        <w:t>variety of web-based tools to enhance student learning and teacher organization.</w:t>
      </w:r>
    </w:p>
    <w:p w:rsidR="00BD3E73" w:rsidRPr="004A14DE" w:rsidRDefault="00BD3E73" w:rsidP="00BD3E73">
      <w:pPr>
        <w:numPr>
          <w:ilvl w:val="1"/>
          <w:numId w:val="1"/>
        </w:numPr>
        <w:rPr>
          <w:rFonts w:ascii="Calibri" w:eastAsia="Calibri" w:hAnsi="Calibri" w:cs="Calibri"/>
          <w:sz w:val="24"/>
          <w:szCs w:val="24"/>
        </w:rPr>
      </w:pPr>
      <w:r w:rsidRPr="004A14DE">
        <w:rPr>
          <w:rFonts w:ascii="Calibri" w:eastAsia="Calibri" w:hAnsi="Calibri" w:cs="Calibri"/>
          <w:sz w:val="24"/>
          <w:szCs w:val="24"/>
        </w:rPr>
        <w:t>Educators will  classify some of the available web-based tools that might be used to enhance student learning and teacher organization according to valuable 21</w:t>
      </w:r>
      <w:r w:rsidRPr="004A14DE">
        <w:rPr>
          <w:rFonts w:ascii="Calibri" w:eastAsia="Calibri" w:hAnsi="Calibri" w:cs="Calibri"/>
          <w:sz w:val="24"/>
          <w:szCs w:val="24"/>
          <w:vertAlign w:val="superscript"/>
        </w:rPr>
        <w:t>st</w:t>
      </w:r>
      <w:r w:rsidRPr="004A14DE">
        <w:rPr>
          <w:rFonts w:ascii="Calibri" w:eastAsia="Calibri" w:hAnsi="Calibri" w:cs="Calibri"/>
          <w:sz w:val="24"/>
          <w:szCs w:val="24"/>
        </w:rPr>
        <w:t xml:space="preserve"> century skills – Information, Media, and Technology; Collaboration, Communication, and Creativity.</w:t>
      </w:r>
    </w:p>
    <w:p w:rsidR="00BD3E73" w:rsidRPr="004A14DE" w:rsidRDefault="00BD3E73" w:rsidP="00BD3E73">
      <w:pPr>
        <w:numPr>
          <w:ilvl w:val="1"/>
          <w:numId w:val="1"/>
        </w:numPr>
        <w:rPr>
          <w:rFonts w:ascii="Calibri" w:eastAsia="Calibri" w:hAnsi="Calibri" w:cs="Calibri"/>
          <w:sz w:val="24"/>
          <w:szCs w:val="24"/>
        </w:rPr>
      </w:pPr>
      <w:r w:rsidRPr="004A14DE">
        <w:rPr>
          <w:rFonts w:ascii="Calibri" w:eastAsia="Calibri" w:hAnsi="Calibri" w:cs="Calibri"/>
          <w:sz w:val="24"/>
          <w:szCs w:val="24"/>
        </w:rPr>
        <w:t>Educators will evaluate web tools for appropriate use for instruction by using the Unwrapping a Technology Tool form and the A-B-C Method (</w:t>
      </w:r>
      <w:r>
        <w:rPr>
          <w:rFonts w:ascii="Calibri" w:eastAsia="Calibri" w:hAnsi="Calibri" w:cs="Calibri"/>
          <w:sz w:val="24"/>
          <w:szCs w:val="24"/>
        </w:rPr>
        <w:t>Applications, B</w:t>
      </w:r>
      <w:r w:rsidRPr="004A14DE">
        <w:rPr>
          <w:rFonts w:ascii="Calibri" w:eastAsia="Calibri" w:hAnsi="Calibri" w:cs="Calibri"/>
          <w:sz w:val="24"/>
          <w:szCs w:val="24"/>
        </w:rPr>
        <w:t xml:space="preserve">arriers, </w:t>
      </w:r>
      <w:r>
        <w:rPr>
          <w:rFonts w:ascii="Calibri" w:eastAsia="Calibri" w:hAnsi="Calibri" w:cs="Calibri"/>
          <w:sz w:val="24"/>
          <w:szCs w:val="24"/>
        </w:rPr>
        <w:t>and C</w:t>
      </w:r>
      <w:r w:rsidRPr="004A14DE">
        <w:rPr>
          <w:rFonts w:ascii="Calibri" w:eastAsia="Calibri" w:hAnsi="Calibri" w:cs="Calibri"/>
          <w:sz w:val="24"/>
          <w:szCs w:val="24"/>
        </w:rPr>
        <w:t>autions) to the tools.</w:t>
      </w:r>
    </w:p>
    <w:p w:rsidR="00BD3E73" w:rsidRPr="004A14DE" w:rsidRDefault="00BD3E73" w:rsidP="00BD3E73">
      <w:pPr>
        <w:numPr>
          <w:ilvl w:val="1"/>
          <w:numId w:val="1"/>
        </w:numPr>
        <w:rPr>
          <w:rFonts w:ascii="Calibri" w:eastAsia="Calibri" w:hAnsi="Calibri" w:cs="Calibri"/>
          <w:sz w:val="24"/>
          <w:szCs w:val="24"/>
        </w:rPr>
      </w:pPr>
      <w:r w:rsidRPr="004A14DE">
        <w:rPr>
          <w:rFonts w:ascii="Calibri" w:eastAsia="Calibri" w:hAnsi="Calibri" w:cs="Calibri"/>
          <w:sz w:val="24"/>
          <w:szCs w:val="24"/>
        </w:rPr>
        <w:t>Educators will create a written evaluation of a web tool to share with other teachers through the Alabama Learning Exchange.</w:t>
      </w:r>
    </w:p>
    <w:p w:rsidR="00BD3E73" w:rsidRDefault="00BD3E73" w:rsidP="00BD3E73">
      <w:pPr>
        <w:rPr>
          <w:rFonts w:ascii="Calibri" w:eastAsia="Calibri" w:hAnsi="Calibri" w:cs="Calibri"/>
          <w:sz w:val="24"/>
          <w:szCs w:val="24"/>
        </w:rPr>
      </w:pP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Alabama Quality Teaching Standards (AQTS)</w:t>
      </w:r>
    </w:p>
    <w:p w:rsidR="00BD3E73" w:rsidRDefault="00BD3E73" w:rsidP="00BD3E73">
      <w:pPr>
        <w:rPr>
          <w:rFonts w:ascii="Calibri" w:eastAsia="Calibri" w:hAnsi="Calibri" w:cs="Calibri"/>
          <w:sz w:val="24"/>
          <w:szCs w:val="24"/>
        </w:rPr>
      </w:pPr>
      <w:r>
        <w:rPr>
          <w:rFonts w:ascii="Calibri" w:eastAsia="Calibri" w:hAnsi="Calibri" w:cs="Calibri"/>
          <w:sz w:val="24"/>
          <w:szCs w:val="24"/>
        </w:rPr>
        <w:tab/>
        <w:t xml:space="preserve">This module will support the mission of improving the academic achievement of all </w:t>
      </w:r>
      <w:r>
        <w:rPr>
          <w:rFonts w:ascii="Calibri" w:eastAsia="Calibri" w:hAnsi="Calibri" w:cs="Calibri"/>
          <w:sz w:val="24"/>
          <w:szCs w:val="24"/>
        </w:rPr>
        <w:tab/>
      </w:r>
      <w:r>
        <w:rPr>
          <w:rFonts w:ascii="Calibri" w:eastAsia="Calibri" w:hAnsi="Calibri" w:cs="Calibri"/>
          <w:sz w:val="24"/>
          <w:szCs w:val="24"/>
        </w:rPr>
        <w:tab/>
        <w:t xml:space="preserve">students in the public schools of Alabama by aligning the practice and professional </w:t>
      </w:r>
      <w:r>
        <w:rPr>
          <w:rFonts w:ascii="Calibri" w:eastAsia="Calibri" w:hAnsi="Calibri" w:cs="Calibri"/>
          <w:sz w:val="24"/>
          <w:szCs w:val="24"/>
        </w:rPr>
        <w:tab/>
      </w:r>
      <w:r>
        <w:rPr>
          <w:rFonts w:ascii="Calibri" w:eastAsia="Calibri" w:hAnsi="Calibri" w:cs="Calibri"/>
          <w:sz w:val="24"/>
          <w:szCs w:val="24"/>
        </w:rPr>
        <w:tab/>
        <w:t>learning of teachers with the following standards:</w:t>
      </w:r>
    </w:p>
    <w:p w:rsidR="00BD3E73" w:rsidRDefault="00BD3E73" w:rsidP="00BD3E73">
      <w:pPr>
        <w:numPr>
          <w:ilvl w:val="0"/>
          <w:numId w:val="2"/>
        </w:numPr>
        <w:tabs>
          <w:tab w:val="num" w:pos="1440"/>
        </w:tabs>
        <w:ind w:left="1440"/>
        <w:rPr>
          <w:rFonts w:ascii="Calibri" w:eastAsia="Calibri" w:hAnsi="Calibri" w:cs="Calibri"/>
          <w:sz w:val="24"/>
          <w:szCs w:val="24"/>
        </w:rPr>
      </w:pPr>
      <w:r>
        <w:rPr>
          <w:rFonts w:ascii="Calibri" w:eastAsia="Calibri" w:hAnsi="Calibri" w:cs="Calibri"/>
          <w:sz w:val="24"/>
          <w:szCs w:val="24"/>
        </w:rPr>
        <w:t>Standard 2 - Teaching and Learning</w:t>
      </w:r>
      <w:r>
        <w:rPr>
          <w:rFonts w:ascii="Calibri" w:eastAsia="Calibri" w:hAnsi="Calibri" w:cs="Calibri"/>
          <w:sz w:val="24"/>
          <w:szCs w:val="24"/>
        </w:rPr>
        <w:br/>
        <w:t xml:space="preserve">B.  Organization and Management </w:t>
      </w:r>
      <w:r>
        <w:rPr>
          <w:rFonts w:ascii="Calibri" w:eastAsia="Calibri" w:hAnsi="Calibri" w:cs="Calibri"/>
          <w:sz w:val="24"/>
          <w:szCs w:val="24"/>
        </w:rPr>
        <w:br/>
        <w:t>5.  Ability to plan and implement equitable and effective student access to available technology and other resources to enhance student learning.</w:t>
      </w:r>
    </w:p>
    <w:p w:rsidR="00BD3E73" w:rsidRDefault="00BD3E73" w:rsidP="00BD3E73">
      <w:pPr>
        <w:numPr>
          <w:ilvl w:val="0"/>
          <w:numId w:val="2"/>
        </w:numPr>
        <w:tabs>
          <w:tab w:val="num" w:pos="1440"/>
        </w:tabs>
        <w:ind w:left="1440"/>
        <w:rPr>
          <w:rFonts w:ascii="Calibri" w:eastAsia="Calibri" w:hAnsi="Calibri" w:cs="Calibri"/>
          <w:sz w:val="24"/>
          <w:szCs w:val="24"/>
        </w:rPr>
      </w:pPr>
      <w:r>
        <w:rPr>
          <w:rFonts w:ascii="Calibri" w:eastAsia="Calibri" w:hAnsi="Calibri" w:cs="Calibri"/>
          <w:sz w:val="24"/>
          <w:szCs w:val="24"/>
        </w:rPr>
        <w:t>Standard 2 - Teaching and Learning</w:t>
      </w:r>
      <w:r>
        <w:rPr>
          <w:rFonts w:ascii="Calibri" w:eastAsia="Calibri" w:hAnsi="Calibri" w:cs="Calibri"/>
          <w:sz w:val="24"/>
          <w:szCs w:val="24"/>
        </w:rPr>
        <w:br/>
        <w:t>D.  Instructional Strategies</w:t>
      </w:r>
      <w:r>
        <w:rPr>
          <w:rFonts w:ascii="Calibri" w:eastAsia="Calibri" w:hAnsi="Calibri" w:cs="Calibri"/>
          <w:sz w:val="24"/>
          <w:szCs w:val="24"/>
        </w:rPr>
        <w:br/>
        <w:t>5.  Ability to select and support the use of instructional and assistive technologies and to integrate these into a coherent instructional design.</w:t>
      </w:r>
    </w:p>
    <w:p w:rsidR="00BD3E73" w:rsidRDefault="00BD3E73" w:rsidP="00BD3E73">
      <w:pPr>
        <w:numPr>
          <w:ilvl w:val="0"/>
          <w:numId w:val="2"/>
        </w:numPr>
        <w:tabs>
          <w:tab w:val="num" w:pos="1440"/>
        </w:tabs>
        <w:ind w:left="1440"/>
        <w:rPr>
          <w:rFonts w:ascii="Calibri" w:eastAsia="Calibri" w:hAnsi="Calibri" w:cs="Calibri"/>
          <w:sz w:val="24"/>
          <w:szCs w:val="24"/>
        </w:rPr>
      </w:pPr>
      <w:r>
        <w:rPr>
          <w:rFonts w:ascii="Calibri" w:eastAsia="Calibri" w:hAnsi="Calibri" w:cs="Calibri"/>
          <w:sz w:val="24"/>
          <w:szCs w:val="24"/>
        </w:rPr>
        <w:t>Standard 3 - Literacy</w:t>
      </w:r>
      <w:r>
        <w:rPr>
          <w:rFonts w:ascii="Calibri" w:eastAsia="Calibri" w:hAnsi="Calibri" w:cs="Calibri"/>
          <w:sz w:val="24"/>
          <w:szCs w:val="24"/>
        </w:rPr>
        <w:br/>
        <w:t>D.  Technology</w:t>
      </w:r>
      <w:r>
        <w:rPr>
          <w:rFonts w:ascii="Calibri" w:eastAsia="Calibri" w:hAnsi="Calibri" w:cs="Calibri"/>
          <w:sz w:val="24"/>
          <w:szCs w:val="24"/>
        </w:rPr>
        <w:br/>
        <w:t xml:space="preserve">1.  Knowledge of available and emerging technologies that support the learning of all students.  </w:t>
      </w:r>
    </w:p>
    <w:p w:rsidR="00BD3E73" w:rsidRDefault="00BD3E73" w:rsidP="00BD3E73">
      <w:pPr>
        <w:numPr>
          <w:ilvl w:val="0"/>
          <w:numId w:val="2"/>
        </w:numPr>
        <w:tabs>
          <w:tab w:val="num" w:pos="1440"/>
        </w:tabs>
        <w:ind w:left="1440"/>
        <w:rPr>
          <w:rFonts w:ascii="Calibri" w:eastAsia="Calibri" w:hAnsi="Calibri" w:cs="Calibri"/>
          <w:sz w:val="24"/>
          <w:szCs w:val="24"/>
        </w:rPr>
      </w:pPr>
      <w:r>
        <w:rPr>
          <w:rFonts w:ascii="Calibri" w:eastAsia="Calibri" w:hAnsi="Calibri" w:cs="Calibri"/>
          <w:sz w:val="24"/>
          <w:szCs w:val="24"/>
        </w:rPr>
        <w:t>Standard 3 - Literacy</w:t>
      </w:r>
      <w:r>
        <w:rPr>
          <w:rFonts w:ascii="Calibri" w:eastAsia="Calibri" w:hAnsi="Calibri" w:cs="Calibri"/>
          <w:sz w:val="24"/>
          <w:szCs w:val="24"/>
        </w:rPr>
        <w:br/>
        <w:t>D.  Technology</w:t>
      </w:r>
      <w:r>
        <w:rPr>
          <w:rFonts w:ascii="Calibri" w:eastAsia="Calibri" w:hAnsi="Calibri" w:cs="Calibri"/>
          <w:sz w:val="24"/>
          <w:szCs w:val="24"/>
        </w:rPr>
        <w:br/>
      </w:r>
      <w:r>
        <w:rPr>
          <w:rFonts w:ascii="Calibri" w:eastAsia="Calibri" w:hAnsi="Calibri" w:cs="Calibri"/>
          <w:sz w:val="24"/>
          <w:szCs w:val="24"/>
        </w:rPr>
        <w:lastRenderedPageBreak/>
        <w:t>3.  Ability to integrate technology into the teaching of all content areas.</w:t>
      </w:r>
      <w:r>
        <w:rPr>
          <w:rFonts w:ascii="Calibri" w:eastAsia="Calibri" w:hAnsi="Calibri" w:cs="Calibri"/>
          <w:sz w:val="24"/>
          <w:szCs w:val="24"/>
        </w:rPr>
        <w:br/>
      </w: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Module Outline</w:t>
      </w: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sz w:val="24"/>
          <w:szCs w:val="24"/>
        </w:rPr>
        <w:t xml:space="preserve">The following training activities will serve as the outline for the Web-Based Tools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session.</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Presenter and Participant Introductions</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Warm-up activity</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Information, Communication, and Technology Literacy Tools and activity</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Collaboration Tools and activity</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Communication Tools and activity</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Creativity Tools and activity</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Unwrapping the Technology Tool</w:t>
      </w:r>
    </w:p>
    <w:p w:rsidR="00BD3E73" w:rsidRDefault="00BD3E73" w:rsidP="00BD3E73">
      <w:pPr>
        <w:numPr>
          <w:ilvl w:val="0"/>
          <w:numId w:val="3"/>
        </w:numPr>
        <w:tabs>
          <w:tab w:val="num" w:pos="1440"/>
        </w:tabs>
        <w:rPr>
          <w:rFonts w:ascii="Calibri" w:eastAsia="Calibri" w:hAnsi="Calibri" w:cs="Calibri"/>
          <w:sz w:val="24"/>
          <w:szCs w:val="24"/>
        </w:rPr>
      </w:pPr>
      <w:r>
        <w:rPr>
          <w:rFonts w:ascii="Calibri" w:eastAsia="Calibri" w:hAnsi="Calibri" w:cs="Calibri"/>
          <w:sz w:val="24"/>
          <w:szCs w:val="24"/>
        </w:rPr>
        <w:t>Closing</w:t>
      </w:r>
    </w:p>
    <w:p w:rsidR="00BD3E73" w:rsidRDefault="00BD3E73" w:rsidP="00BD3E73">
      <w:pPr>
        <w:rPr>
          <w:rFonts w:ascii="Calibri" w:eastAsia="Calibri" w:hAnsi="Calibri" w:cs="Calibri"/>
          <w:b/>
          <w:bCs/>
          <w:sz w:val="24"/>
          <w:szCs w:val="24"/>
        </w:rPr>
      </w:pP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Materials</w:t>
      </w: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sz w:val="24"/>
          <w:szCs w:val="24"/>
        </w:rPr>
        <w:t>Listed below are the materials needed to complete this session.</w:t>
      </w:r>
    </w:p>
    <w:p w:rsidR="00BD3E73" w:rsidRDefault="00BD3E73" w:rsidP="00BD3E73">
      <w:pPr>
        <w:numPr>
          <w:ilvl w:val="0"/>
          <w:numId w:val="4"/>
        </w:numPr>
        <w:tabs>
          <w:tab w:val="num" w:pos="1440"/>
        </w:tabs>
        <w:ind w:left="1440"/>
        <w:rPr>
          <w:rFonts w:ascii="Calibri" w:eastAsia="Calibri" w:hAnsi="Calibri" w:cs="Calibri"/>
          <w:sz w:val="24"/>
          <w:szCs w:val="24"/>
        </w:rPr>
      </w:pPr>
      <w:r>
        <w:rPr>
          <w:rFonts w:ascii="Calibri" w:eastAsia="Calibri" w:hAnsi="Calibri" w:cs="Calibri"/>
          <w:sz w:val="24"/>
          <w:szCs w:val="24"/>
        </w:rPr>
        <w:t>Projector and Presentation laptop</w:t>
      </w:r>
    </w:p>
    <w:p w:rsidR="00BD3E73" w:rsidRDefault="00BD3E73" w:rsidP="00BD3E73">
      <w:pPr>
        <w:numPr>
          <w:ilvl w:val="0"/>
          <w:numId w:val="4"/>
        </w:numPr>
        <w:tabs>
          <w:tab w:val="num" w:pos="1440"/>
        </w:tabs>
        <w:ind w:left="1440"/>
        <w:rPr>
          <w:rFonts w:ascii="Calibri" w:eastAsia="Calibri" w:hAnsi="Calibri" w:cs="Calibri"/>
          <w:sz w:val="24"/>
          <w:szCs w:val="24"/>
        </w:rPr>
      </w:pPr>
      <w:r>
        <w:rPr>
          <w:rFonts w:ascii="Calibri" w:eastAsia="Calibri" w:hAnsi="Calibri" w:cs="Calibri"/>
          <w:sz w:val="24"/>
          <w:szCs w:val="24"/>
        </w:rPr>
        <w:t>Computers</w:t>
      </w:r>
    </w:p>
    <w:p w:rsidR="00BD3E73" w:rsidRDefault="00BD3E73" w:rsidP="00BD3E73">
      <w:pPr>
        <w:numPr>
          <w:ilvl w:val="0"/>
          <w:numId w:val="4"/>
        </w:numPr>
        <w:tabs>
          <w:tab w:val="num" w:pos="1440"/>
        </w:tabs>
        <w:ind w:left="1440"/>
        <w:rPr>
          <w:rFonts w:ascii="Calibri" w:eastAsia="Calibri" w:hAnsi="Calibri" w:cs="Calibri"/>
          <w:sz w:val="24"/>
          <w:szCs w:val="24"/>
        </w:rPr>
      </w:pPr>
      <w:r w:rsidRPr="009F07DE">
        <w:rPr>
          <w:rFonts w:ascii="Calibri" w:eastAsia="Calibri" w:hAnsi="Calibri" w:cs="Calibri"/>
          <w:sz w:val="24"/>
          <w:szCs w:val="24"/>
        </w:rPr>
        <w:t xml:space="preserve">Online Resources: </w:t>
      </w:r>
    </w:p>
    <w:p w:rsidR="00BD3E73" w:rsidRPr="00A23D09" w:rsidRDefault="00BD3E73" w:rsidP="00BD3E73">
      <w:pPr>
        <w:numPr>
          <w:ilvl w:val="4"/>
          <w:numId w:val="4"/>
        </w:numPr>
        <w:rPr>
          <w:rFonts w:ascii="Calibri" w:eastAsia="Calibri" w:hAnsi="Calibri" w:cs="Calibri"/>
          <w:sz w:val="24"/>
          <w:szCs w:val="24"/>
        </w:rPr>
      </w:pPr>
      <w:r w:rsidRPr="00A23D09">
        <w:rPr>
          <w:rFonts w:ascii="Calibri" w:eastAsia="Calibri" w:hAnsi="Calibri" w:cs="Calibri"/>
          <w:sz w:val="24"/>
          <w:szCs w:val="24"/>
        </w:rPr>
        <w:t xml:space="preserve">Online Module URL: </w:t>
      </w:r>
      <w:r>
        <w:rPr>
          <w:rFonts w:ascii="Calibri" w:eastAsia="Calibri" w:hAnsi="Calibri" w:cs="Calibri"/>
          <w:sz w:val="24"/>
          <w:szCs w:val="24"/>
        </w:rPr>
        <w:t xml:space="preserve"> </w:t>
      </w:r>
      <w:hyperlink r:id="rId5" w:history="1">
        <w:r w:rsidRPr="000902EB">
          <w:rPr>
            <w:rStyle w:val="Hyperlink"/>
            <w:rFonts w:ascii="Calibri" w:eastAsia="Calibri" w:hAnsi="Calibri" w:cs="Calibri"/>
            <w:sz w:val="24"/>
            <w:szCs w:val="24"/>
          </w:rPr>
          <w:t>http://alabamalearningexchange.wikispaces.com</w:t>
        </w:r>
      </w:hyperlink>
      <w:r>
        <w:rPr>
          <w:rFonts w:ascii="Calibri" w:eastAsia="Calibri" w:hAnsi="Calibri" w:cs="Calibri"/>
          <w:sz w:val="24"/>
          <w:szCs w:val="24"/>
        </w:rPr>
        <w:t xml:space="preserve"> </w:t>
      </w:r>
      <w:r w:rsidRPr="00A23D09">
        <w:rPr>
          <w:rFonts w:ascii="Calibri" w:eastAsia="Calibri" w:hAnsi="Calibri" w:cs="Calibri"/>
          <w:sz w:val="24"/>
          <w:szCs w:val="24"/>
        </w:rPr>
        <w:t xml:space="preserve">  </w:t>
      </w:r>
    </w:p>
    <w:p w:rsidR="00BD3E73" w:rsidRDefault="00BD3E73" w:rsidP="00BD3E73">
      <w:pPr>
        <w:numPr>
          <w:ilvl w:val="0"/>
          <w:numId w:val="4"/>
        </w:numPr>
        <w:tabs>
          <w:tab w:val="num" w:pos="1440"/>
        </w:tabs>
        <w:ind w:left="1440"/>
        <w:rPr>
          <w:rFonts w:ascii="Calibri" w:eastAsia="Calibri" w:hAnsi="Calibri" w:cs="Calibri"/>
          <w:sz w:val="24"/>
          <w:szCs w:val="24"/>
        </w:rPr>
      </w:pPr>
      <w:r w:rsidRPr="009F07DE">
        <w:rPr>
          <w:rFonts w:ascii="Calibri" w:eastAsia="Calibri" w:hAnsi="Calibri" w:cs="Calibri"/>
          <w:sz w:val="24"/>
          <w:szCs w:val="24"/>
        </w:rPr>
        <w:t>Handouts</w:t>
      </w:r>
    </w:p>
    <w:p w:rsidR="00BD3E73" w:rsidRPr="00AF357C"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1:  </w:t>
      </w:r>
      <w:r w:rsidRPr="00AF357C">
        <w:rPr>
          <w:rFonts w:ascii="Calibri" w:eastAsia="Calibri" w:hAnsi="Calibri" w:cs="Calibri"/>
        </w:rPr>
        <w:t>Introduction Activity</w:t>
      </w:r>
    </w:p>
    <w:p w:rsidR="00BD3E73" w:rsidRPr="00AF357C"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2:  </w:t>
      </w:r>
      <w:r w:rsidRPr="00AF357C">
        <w:rPr>
          <w:rFonts w:ascii="Calibri" w:eastAsia="Calibri" w:hAnsi="Calibri" w:cs="Calibri"/>
        </w:rPr>
        <w:t>Information, Media, and Technology Literacy Tools Training and Activity</w:t>
      </w:r>
    </w:p>
    <w:p w:rsidR="00BD3E73" w:rsidRPr="00EF4D56"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3:  </w:t>
      </w:r>
      <w:r w:rsidRPr="00EF4D56">
        <w:rPr>
          <w:rFonts w:ascii="Calibri" w:eastAsia="Calibri" w:hAnsi="Calibri" w:cs="Calibri"/>
        </w:rPr>
        <w:t>Collaboration Tools Training and Activity</w:t>
      </w:r>
      <w:r w:rsidRPr="00EF4D56">
        <w:rPr>
          <w:rFonts w:ascii="Calibri" w:eastAsia="Calibri" w:hAnsi="Calibri" w:cs="Calibri"/>
        </w:rPr>
        <w:br/>
        <w:t xml:space="preserve">Difference Between Blogs and Wikis </w:t>
      </w:r>
    </w:p>
    <w:p w:rsidR="00BD3E73" w:rsidRPr="00AF357C"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4:  </w:t>
      </w:r>
      <w:r w:rsidRPr="00AF357C">
        <w:rPr>
          <w:rFonts w:ascii="Calibri" w:eastAsia="Calibri" w:hAnsi="Calibri" w:cs="Calibri"/>
        </w:rPr>
        <w:t>Communication Tools Training and Activity</w:t>
      </w:r>
    </w:p>
    <w:p w:rsidR="00BD3E73" w:rsidRPr="00AF357C"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5:  </w:t>
      </w:r>
      <w:r w:rsidRPr="00AF357C">
        <w:rPr>
          <w:rFonts w:ascii="Calibri" w:eastAsia="Calibri" w:hAnsi="Calibri" w:cs="Calibri"/>
        </w:rPr>
        <w:t>Creativity Tools Training and Activity</w:t>
      </w:r>
    </w:p>
    <w:p w:rsidR="00BD3E73"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6:  </w:t>
      </w:r>
      <w:r w:rsidRPr="00AF357C">
        <w:rPr>
          <w:rFonts w:ascii="Calibri" w:eastAsia="Calibri" w:hAnsi="Calibri" w:cs="Calibri"/>
        </w:rPr>
        <w:t>Unwrappi</w:t>
      </w:r>
      <w:r>
        <w:rPr>
          <w:rFonts w:ascii="Calibri" w:eastAsia="Calibri" w:hAnsi="Calibri" w:cs="Calibri"/>
        </w:rPr>
        <w:t>ng the Technology Tool Activity</w:t>
      </w:r>
    </w:p>
    <w:p w:rsidR="00BD3E73" w:rsidRDefault="00BD3E73" w:rsidP="00BD3E73">
      <w:pPr>
        <w:pStyle w:val="ListParagraph"/>
        <w:numPr>
          <w:ilvl w:val="1"/>
          <w:numId w:val="4"/>
        </w:numPr>
        <w:ind w:left="2160"/>
        <w:rPr>
          <w:rFonts w:ascii="Calibri" w:eastAsia="Calibri" w:hAnsi="Calibri" w:cs="Calibri"/>
        </w:rPr>
      </w:pPr>
      <w:r>
        <w:rPr>
          <w:rFonts w:ascii="Calibri" w:eastAsia="Calibri" w:hAnsi="Calibri" w:cs="Calibri"/>
        </w:rPr>
        <w:t xml:space="preserve">Handout 7:  </w:t>
      </w:r>
      <w:r w:rsidRPr="00AF357C">
        <w:rPr>
          <w:rFonts w:ascii="Calibri" w:eastAsia="Calibri" w:hAnsi="Calibri" w:cs="Calibri"/>
        </w:rPr>
        <w:t>Closing Activity</w:t>
      </w:r>
    </w:p>
    <w:p w:rsidR="00BD3E73" w:rsidRPr="00340447" w:rsidRDefault="00BD3E73" w:rsidP="00BD3E73">
      <w:pPr>
        <w:pStyle w:val="ListParagraph"/>
        <w:numPr>
          <w:ilvl w:val="3"/>
          <w:numId w:val="4"/>
        </w:numPr>
        <w:ind w:left="1440"/>
        <w:rPr>
          <w:rFonts w:ascii="Calibri" w:eastAsia="Calibri" w:hAnsi="Calibri" w:cs="Calibri"/>
          <w:bCs/>
        </w:rPr>
      </w:pPr>
      <w:r w:rsidRPr="00340447">
        <w:rPr>
          <w:rFonts w:ascii="Calibri" w:eastAsia="Calibri" w:hAnsi="Calibri" w:cs="Calibri"/>
          <w:bCs/>
        </w:rPr>
        <w:t xml:space="preserve">Appendix </w:t>
      </w:r>
    </w:p>
    <w:p w:rsidR="00BD3E73" w:rsidRPr="00340447" w:rsidRDefault="00BD3E73" w:rsidP="00BD3E73">
      <w:pPr>
        <w:pStyle w:val="ListParagraph"/>
        <w:numPr>
          <w:ilvl w:val="4"/>
          <w:numId w:val="4"/>
        </w:numPr>
        <w:tabs>
          <w:tab w:val="clear" w:pos="2160"/>
        </w:tabs>
        <w:ind w:left="2160"/>
        <w:rPr>
          <w:rFonts w:ascii="Calibri" w:eastAsia="Calibri" w:hAnsi="Calibri" w:cs="Calibri"/>
          <w:sz w:val="16"/>
          <w:szCs w:val="16"/>
        </w:rPr>
      </w:pPr>
      <w:r w:rsidRPr="00340447">
        <w:rPr>
          <w:rFonts w:ascii="Calibri" w:eastAsia="Calibri" w:hAnsi="Calibri" w:cs="Calibri"/>
        </w:rPr>
        <w:t xml:space="preserve">Appendix A:  Pirate Pad Tutorial - </w:t>
      </w:r>
      <w:hyperlink r:id="rId6" w:history="1">
        <w:r w:rsidRPr="00340447">
          <w:rPr>
            <w:rStyle w:val="Hyperlink"/>
            <w:rFonts w:ascii="Calibri" w:eastAsia="Calibri" w:hAnsi="Calibri" w:cs="Calibri"/>
          </w:rPr>
          <w:t>http://piratepad.net/front-page</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b/>
          <w:bCs/>
        </w:rPr>
      </w:pPr>
      <w:r w:rsidRPr="00340447">
        <w:rPr>
          <w:rFonts w:ascii="Calibri" w:eastAsia="Calibri" w:hAnsi="Calibri" w:cs="Calibri"/>
        </w:rPr>
        <w:t xml:space="preserve">Appendix B:  Diigo Tutorial – </w:t>
      </w:r>
      <w:hyperlink r:id="rId7" w:history="1">
        <w:r w:rsidRPr="00340447">
          <w:rPr>
            <w:rStyle w:val="Hyperlink"/>
            <w:rFonts w:ascii="Calibri" w:eastAsia="Calibri" w:hAnsi="Calibri" w:cs="Calibri"/>
          </w:rPr>
          <w:t>http://www.diigo.com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C:  Survey Monkey Tutorial – </w:t>
      </w:r>
      <w:hyperlink r:id="rId8" w:history="1">
        <w:r w:rsidRPr="00340447">
          <w:rPr>
            <w:rStyle w:val="Hyperlink"/>
            <w:rFonts w:ascii="Calibri" w:eastAsia="Calibri" w:hAnsi="Calibri" w:cs="Calibri"/>
          </w:rPr>
          <w:t>http://www.surveymonkey.com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D:  Quizlet Tutorial – </w:t>
      </w:r>
      <w:hyperlink r:id="rId9" w:history="1">
        <w:r w:rsidRPr="00340447">
          <w:rPr>
            <w:rStyle w:val="Hyperlink"/>
            <w:rFonts w:ascii="Calibri" w:eastAsia="Calibri" w:hAnsi="Calibri" w:cs="Calibri"/>
          </w:rPr>
          <w:t>http://quizlet.com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E:  Google Docs Tutorial – </w:t>
      </w:r>
      <w:hyperlink r:id="rId10" w:history="1">
        <w:r w:rsidRPr="00340447">
          <w:rPr>
            <w:rStyle w:val="Hyperlink"/>
            <w:rFonts w:ascii="Calibri" w:eastAsia="Calibri" w:hAnsi="Calibri" w:cs="Calibri"/>
          </w:rPr>
          <w:t>http://docs.google.com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F:  Gmail Tutorial – </w:t>
      </w:r>
      <w:hyperlink r:id="rId11" w:history="1">
        <w:r w:rsidRPr="00340447">
          <w:rPr>
            <w:rStyle w:val="Hyperlink"/>
            <w:rFonts w:ascii="Calibri" w:eastAsia="Calibri" w:hAnsi="Calibri" w:cs="Calibri"/>
          </w:rPr>
          <w:t>http://mail.google.com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G:  Google Account Tutorial – </w:t>
      </w:r>
      <w:hyperlink r:id="rId12" w:history="1">
        <w:r w:rsidRPr="00340447">
          <w:rPr>
            <w:rStyle w:val="Hyperlink"/>
            <w:rFonts w:ascii="Calibri" w:eastAsia="Calibri" w:hAnsi="Calibri" w:cs="Calibri"/>
          </w:rPr>
          <w:t>http://www.google.com/accounts</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lastRenderedPageBreak/>
        <w:t xml:space="preserve">Appendix H:  Wikispaces Tutorial – </w:t>
      </w:r>
      <w:hyperlink r:id="rId13" w:history="1">
        <w:r w:rsidRPr="00340447">
          <w:rPr>
            <w:rStyle w:val="Hyperlink"/>
            <w:rFonts w:ascii="Calibri" w:eastAsia="Calibri" w:hAnsi="Calibri" w:cs="Calibri"/>
          </w:rPr>
          <w:t>http://www.wikispaces.com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I:  Edublogs Tutorial – </w:t>
      </w:r>
      <w:hyperlink r:id="rId14" w:history="1">
        <w:r w:rsidRPr="00340447">
          <w:rPr>
            <w:rStyle w:val="Hyperlink"/>
            <w:rFonts w:ascii="Calibri" w:eastAsia="Calibri" w:hAnsi="Calibri" w:cs="Calibri"/>
          </w:rPr>
          <w:t>http://edublogs.org</w:t>
        </w:r>
      </w:hyperlink>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J:  Voicethread Tutorial - </w:t>
      </w:r>
      <w:hyperlink r:id="rId15" w:history="1">
        <w:r w:rsidRPr="00340447">
          <w:rPr>
            <w:rStyle w:val="Hyperlink"/>
            <w:rFonts w:ascii="Calibri" w:eastAsia="Calibri" w:hAnsi="Calibri" w:cs="Calibri"/>
          </w:rPr>
          <w:t>http://voicethread.com/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K:  Blabberize Tutorial - </w:t>
      </w:r>
      <w:hyperlink r:id="rId16" w:history="1">
        <w:r w:rsidRPr="00340447">
          <w:rPr>
            <w:rStyle w:val="Hyperlink"/>
            <w:rFonts w:ascii="Calibri" w:eastAsia="Calibri" w:hAnsi="Calibri" w:cs="Calibri"/>
          </w:rPr>
          <w:t>http://blabberize.com</w:t>
        </w:r>
      </w:hyperlink>
      <w:r w:rsidRPr="00340447">
        <w:rPr>
          <w:rFonts w:ascii="Calibri" w:eastAsia="Calibri" w:hAnsi="Calibri" w:cs="Calibri"/>
        </w:rPr>
        <w:t xml:space="preserve">  </w:t>
      </w:r>
    </w:p>
    <w:p w:rsidR="00BD3E73" w:rsidRPr="00340447"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L:  Voki Tutorial - </w:t>
      </w:r>
      <w:hyperlink r:id="rId17" w:history="1">
        <w:r w:rsidRPr="00340447">
          <w:rPr>
            <w:rStyle w:val="Hyperlink"/>
            <w:rFonts w:ascii="Calibri" w:eastAsia="Calibri" w:hAnsi="Calibri" w:cs="Calibri"/>
          </w:rPr>
          <w:t>http://voki.com/</w:t>
        </w:r>
      </w:hyperlink>
      <w:r w:rsidRPr="00340447">
        <w:rPr>
          <w:rFonts w:ascii="Calibri" w:eastAsia="Calibri" w:hAnsi="Calibri" w:cs="Calibri"/>
        </w:rPr>
        <w:t xml:space="preserve"> </w:t>
      </w:r>
    </w:p>
    <w:p w:rsidR="00BD3E73" w:rsidRDefault="00BD3E73" w:rsidP="00BD3E73">
      <w:pPr>
        <w:pStyle w:val="ListParagraph"/>
        <w:numPr>
          <w:ilvl w:val="4"/>
          <w:numId w:val="4"/>
        </w:numPr>
        <w:tabs>
          <w:tab w:val="clear" w:pos="2160"/>
        </w:tabs>
        <w:ind w:left="2160"/>
        <w:rPr>
          <w:rFonts w:ascii="Calibri" w:eastAsia="Calibri" w:hAnsi="Calibri" w:cs="Calibri"/>
        </w:rPr>
      </w:pPr>
      <w:r w:rsidRPr="00340447">
        <w:rPr>
          <w:rFonts w:ascii="Calibri" w:eastAsia="Calibri" w:hAnsi="Calibri" w:cs="Calibri"/>
        </w:rPr>
        <w:t xml:space="preserve">Appendix M:  Mixbook Tutorial – </w:t>
      </w:r>
      <w:hyperlink r:id="rId18" w:history="1">
        <w:r w:rsidRPr="00340447">
          <w:rPr>
            <w:rStyle w:val="Hyperlink"/>
            <w:rFonts w:ascii="Calibri" w:eastAsia="Calibri" w:hAnsi="Calibri" w:cs="Calibri"/>
          </w:rPr>
          <w:t>http://www.mixbook.com/</w:t>
        </w:r>
      </w:hyperlink>
      <w:r w:rsidRPr="00340447">
        <w:rPr>
          <w:rFonts w:ascii="Calibri" w:eastAsia="Calibri" w:hAnsi="Calibri" w:cs="Calibri"/>
        </w:rPr>
        <w:t xml:space="preserve"> </w:t>
      </w:r>
    </w:p>
    <w:p w:rsidR="00BD3E73" w:rsidRDefault="00BD3E73" w:rsidP="00BD3E73">
      <w:pPr>
        <w:pStyle w:val="ListParagraph"/>
        <w:numPr>
          <w:ilvl w:val="4"/>
          <w:numId w:val="4"/>
        </w:numPr>
        <w:tabs>
          <w:tab w:val="clear" w:pos="2160"/>
        </w:tabs>
        <w:ind w:left="2160"/>
        <w:rPr>
          <w:rFonts w:ascii="Calibri" w:eastAsia="Calibri" w:hAnsi="Calibri" w:cs="Calibri"/>
        </w:rPr>
      </w:pPr>
      <w:r>
        <w:rPr>
          <w:rFonts w:ascii="Calibri" w:eastAsia="Calibri" w:hAnsi="Calibri" w:cs="Calibri"/>
        </w:rPr>
        <w:t>Appendix N:  Additional Web 2.0 Resources</w:t>
      </w:r>
    </w:p>
    <w:p w:rsidR="00BD3E73" w:rsidRPr="000005D2" w:rsidRDefault="00BD3E73" w:rsidP="00BD3E73">
      <w:pPr>
        <w:pStyle w:val="ListParagraph"/>
        <w:numPr>
          <w:ilvl w:val="4"/>
          <w:numId w:val="4"/>
        </w:numPr>
        <w:ind w:left="2160"/>
        <w:rPr>
          <w:rFonts w:ascii="Calibri" w:eastAsia="Calibri" w:hAnsi="Calibri" w:cs="Calibri"/>
        </w:rPr>
      </w:pPr>
      <w:r w:rsidRPr="000005D2">
        <w:rPr>
          <w:rFonts w:ascii="Calibri" w:eastAsia="Calibri" w:hAnsi="Calibri" w:cs="Calibri"/>
        </w:rPr>
        <w:t>Appendix O:  Sample Email to Module Participants</w:t>
      </w:r>
      <w:bookmarkStart w:id="0" w:name="_GoBack"/>
      <w:bookmarkEnd w:id="0"/>
    </w:p>
    <w:p w:rsidR="00BD3E73" w:rsidRPr="004845FE" w:rsidRDefault="00BD3E73" w:rsidP="00BD3E73">
      <w:pPr>
        <w:ind w:left="-720"/>
        <w:rPr>
          <w:rFonts w:ascii="Calibri" w:eastAsia="Calibri" w:hAnsi="Calibri" w:cs="Calibri"/>
        </w:rPr>
      </w:pPr>
    </w:p>
    <w:p w:rsidR="00BD3E73" w:rsidRDefault="00BD3E73" w:rsidP="00BD3E73">
      <w:pPr>
        <w:rPr>
          <w:rFonts w:ascii="Calibri" w:eastAsia="Calibri" w:hAnsi="Calibri" w:cs="Calibri"/>
          <w:b/>
          <w:bCs/>
          <w:sz w:val="24"/>
          <w:szCs w:val="24"/>
        </w:rPr>
      </w:pPr>
    </w:p>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Instructional Preparation</w:t>
      </w:r>
    </w:p>
    <w:p w:rsidR="00BD3E73" w:rsidRPr="00AF06E0" w:rsidRDefault="00BD3E73" w:rsidP="00BD3E73">
      <w:pPr>
        <w:rPr>
          <w:rFonts w:ascii="Calibri" w:eastAsia="Calibri" w:hAnsi="Calibri" w:cs="Calibri"/>
          <w:i/>
          <w:sz w:val="24"/>
          <w:szCs w:val="24"/>
        </w:rPr>
      </w:pPr>
      <w:r w:rsidRPr="00AF06E0">
        <w:rPr>
          <w:rFonts w:ascii="Calibri" w:eastAsia="Calibri" w:hAnsi="Calibri" w:cs="Calibri"/>
          <w:i/>
          <w:sz w:val="24"/>
          <w:szCs w:val="24"/>
        </w:rPr>
        <w:t>Presenter Preparation:</w:t>
      </w:r>
    </w:p>
    <w:p w:rsidR="00BD3E73" w:rsidRDefault="00BD3E73" w:rsidP="00BD3E73">
      <w:pPr>
        <w:tabs>
          <w:tab w:val="num" w:pos="1440"/>
        </w:tabs>
        <w:rPr>
          <w:rFonts w:ascii="Calibri" w:eastAsia="Calibri" w:hAnsi="Calibri" w:cs="Calibri"/>
          <w:sz w:val="24"/>
          <w:szCs w:val="24"/>
        </w:rPr>
      </w:pPr>
    </w:p>
    <w:p w:rsidR="00BD3E73" w:rsidRDefault="00BD3E73" w:rsidP="00BD3E73">
      <w:pPr>
        <w:tabs>
          <w:tab w:val="num" w:pos="1440"/>
        </w:tabs>
        <w:rPr>
          <w:rFonts w:ascii="Calibri" w:eastAsia="Calibri" w:hAnsi="Calibri" w:cs="Calibri"/>
          <w:sz w:val="24"/>
          <w:szCs w:val="24"/>
        </w:rPr>
      </w:pPr>
      <w:r>
        <w:rPr>
          <w:rFonts w:ascii="Calibri" w:eastAsia="Calibri" w:hAnsi="Calibri" w:cs="Calibri"/>
          <w:sz w:val="24"/>
          <w:szCs w:val="24"/>
        </w:rPr>
        <w:t>5-7 days prior to presentation</w:t>
      </w:r>
    </w:p>
    <w:p w:rsidR="00BD3E73" w:rsidRDefault="00BD3E73" w:rsidP="00BD3E73">
      <w:pPr>
        <w:tabs>
          <w:tab w:val="num" w:pos="1440"/>
        </w:tabs>
        <w:rPr>
          <w:rFonts w:ascii="Calibri" w:eastAsia="Calibri" w:hAnsi="Calibri" w:cs="Calibri"/>
          <w:sz w:val="24"/>
          <w:szCs w:val="24"/>
        </w:rPr>
      </w:pPr>
    </w:p>
    <w:p w:rsidR="00BD3E73" w:rsidRDefault="00BD3E73" w:rsidP="00BD3E73">
      <w:pPr>
        <w:pStyle w:val="ListParagraph"/>
        <w:numPr>
          <w:ilvl w:val="0"/>
          <w:numId w:val="15"/>
        </w:numPr>
        <w:spacing w:after="200" w:line="276" w:lineRule="auto"/>
        <w:rPr>
          <w:b/>
          <w:szCs w:val="48"/>
        </w:rPr>
      </w:pPr>
      <w:r w:rsidRPr="00162EEC">
        <w:rPr>
          <w:b/>
          <w:szCs w:val="48"/>
        </w:rPr>
        <w:t>Complete Training Plan Checklist</w:t>
      </w:r>
    </w:p>
    <w:p w:rsidR="00BD3E73" w:rsidRDefault="00BD3E73" w:rsidP="00BD3E73">
      <w:pPr>
        <w:pStyle w:val="ListParagraph"/>
        <w:ind w:left="1080"/>
        <w:rPr>
          <w:szCs w:val="48"/>
        </w:rPr>
      </w:pPr>
      <w:r>
        <w:rPr>
          <w:szCs w:val="48"/>
        </w:rPr>
        <w:t>Refer to the detailed planning checklist in the Appendix. (Web Based Tools Training Plan Checklist).  Use this form for identifying your needs, managing logistics, marketing your session, and developing your training agenda.  Sign in sheets are provided in this planning packet.</w:t>
      </w:r>
    </w:p>
    <w:p w:rsidR="00BD3E73" w:rsidRDefault="00BD3E73" w:rsidP="00BD3E73">
      <w:pPr>
        <w:pStyle w:val="ListParagraph"/>
        <w:ind w:left="1080"/>
        <w:rPr>
          <w:b/>
          <w:szCs w:val="48"/>
        </w:rPr>
      </w:pPr>
    </w:p>
    <w:p w:rsidR="00BD3E73" w:rsidRPr="00FF540A" w:rsidRDefault="00BD3E73" w:rsidP="00BD3E73">
      <w:pPr>
        <w:pStyle w:val="ListParagraph"/>
        <w:numPr>
          <w:ilvl w:val="0"/>
          <w:numId w:val="15"/>
        </w:numPr>
        <w:spacing w:after="200" w:line="276" w:lineRule="auto"/>
        <w:rPr>
          <w:szCs w:val="48"/>
        </w:rPr>
      </w:pPr>
      <w:r w:rsidRPr="00FF540A">
        <w:rPr>
          <w:b/>
          <w:szCs w:val="48"/>
        </w:rPr>
        <w:t>Prepare Tools to Be Used in Training</w:t>
      </w:r>
      <w:r w:rsidRPr="00FF540A">
        <w:rPr>
          <w:b/>
          <w:szCs w:val="48"/>
        </w:rPr>
        <w:br/>
      </w:r>
      <w:r w:rsidRPr="00FF540A">
        <w:rPr>
          <w:szCs w:val="48"/>
        </w:rPr>
        <w:t>Refer to the Appendix for tutorials on creating a workspace using each of the following technology tools:</w:t>
      </w:r>
    </w:p>
    <w:p w:rsidR="00BD3E73" w:rsidRDefault="00BD3E73" w:rsidP="00BD3E73">
      <w:pPr>
        <w:pStyle w:val="ListParagraph"/>
        <w:ind w:left="1440"/>
        <w:rPr>
          <w:szCs w:val="48"/>
        </w:rPr>
      </w:pPr>
      <w:r>
        <w:rPr>
          <w:szCs w:val="48"/>
        </w:rPr>
        <w:br/>
        <w:t>Pirate Pad (Introduction Activity)</w:t>
      </w:r>
    </w:p>
    <w:p w:rsidR="00BD3E73" w:rsidRDefault="00BD3E73" w:rsidP="00BD3E73">
      <w:pPr>
        <w:pStyle w:val="ListParagraph"/>
        <w:ind w:left="1440"/>
        <w:rPr>
          <w:szCs w:val="48"/>
        </w:rPr>
      </w:pPr>
      <w:r>
        <w:rPr>
          <w:szCs w:val="48"/>
        </w:rPr>
        <w:t>Google Docs (Collaboration Activity)</w:t>
      </w:r>
    </w:p>
    <w:p w:rsidR="00BD3E73" w:rsidRDefault="00BD3E73" w:rsidP="00BD3E73">
      <w:pPr>
        <w:pStyle w:val="ListParagraph"/>
        <w:ind w:left="1440"/>
        <w:rPr>
          <w:szCs w:val="48"/>
        </w:rPr>
      </w:pPr>
      <w:r>
        <w:rPr>
          <w:szCs w:val="48"/>
        </w:rPr>
        <w:t>VoiceThread (Communication Activity)</w:t>
      </w:r>
    </w:p>
    <w:p w:rsidR="00BD3E73" w:rsidRPr="00162EEC" w:rsidRDefault="00BD3E73" w:rsidP="00BD3E73">
      <w:pPr>
        <w:pStyle w:val="ListParagraph"/>
        <w:ind w:left="1440"/>
        <w:rPr>
          <w:b/>
          <w:szCs w:val="48"/>
        </w:rPr>
      </w:pPr>
      <w:r>
        <w:rPr>
          <w:szCs w:val="48"/>
        </w:rPr>
        <w:t>Wikispaces (Creativity Activity)</w:t>
      </w:r>
      <w:r>
        <w:rPr>
          <w:szCs w:val="48"/>
        </w:rPr>
        <w:br/>
      </w:r>
    </w:p>
    <w:p w:rsidR="00BD3E73" w:rsidRDefault="00BD3E73" w:rsidP="00BD3E73">
      <w:pPr>
        <w:pStyle w:val="ListParagraph"/>
        <w:numPr>
          <w:ilvl w:val="0"/>
          <w:numId w:val="15"/>
        </w:numPr>
        <w:spacing w:after="200" w:line="276" w:lineRule="auto"/>
        <w:rPr>
          <w:b/>
          <w:szCs w:val="48"/>
        </w:rPr>
      </w:pPr>
      <w:r w:rsidRPr="00162EEC">
        <w:rPr>
          <w:b/>
          <w:szCs w:val="48"/>
        </w:rPr>
        <w:t>Prepare Hyperlinks to All Web Tools</w:t>
      </w:r>
    </w:p>
    <w:p w:rsidR="00BD3E73" w:rsidRDefault="00BD3E73" w:rsidP="00BD3E73">
      <w:pPr>
        <w:pStyle w:val="ListParagraph"/>
        <w:ind w:left="1080"/>
        <w:rPr>
          <w:szCs w:val="48"/>
        </w:rPr>
      </w:pPr>
      <w:r>
        <w:rPr>
          <w:szCs w:val="48"/>
        </w:rPr>
        <w:t>Two methods of delivering convenient hyperlinks to participants are recommended.</w:t>
      </w:r>
    </w:p>
    <w:p w:rsidR="00BD3E73" w:rsidRDefault="00BD3E73" w:rsidP="00BD3E73">
      <w:pPr>
        <w:pStyle w:val="ListParagraph"/>
        <w:ind w:left="1080"/>
        <w:rPr>
          <w:szCs w:val="48"/>
        </w:rPr>
      </w:pPr>
    </w:p>
    <w:p w:rsidR="00BD3E73" w:rsidRPr="004E3363" w:rsidRDefault="00BD3E73" w:rsidP="00BD3E73">
      <w:pPr>
        <w:pStyle w:val="ListParagraph"/>
        <w:numPr>
          <w:ilvl w:val="0"/>
          <w:numId w:val="16"/>
        </w:numPr>
        <w:spacing w:after="200" w:line="276" w:lineRule="auto"/>
        <w:rPr>
          <w:szCs w:val="48"/>
        </w:rPr>
      </w:pPr>
      <w:r w:rsidRPr="004E3363">
        <w:rPr>
          <w:b/>
          <w:szCs w:val="48"/>
        </w:rPr>
        <w:t>Document</w:t>
      </w:r>
      <w:r w:rsidRPr="004E3363">
        <w:rPr>
          <w:b/>
          <w:szCs w:val="48"/>
        </w:rPr>
        <w:br/>
      </w:r>
      <w:r w:rsidRPr="004E3363">
        <w:rPr>
          <w:szCs w:val="48"/>
        </w:rPr>
        <w:t xml:space="preserve">Open a Word document and list the URLs for each site to be visited.  Use </w:t>
      </w:r>
      <w:r w:rsidRPr="00DE20AD">
        <w:rPr>
          <w:b/>
          <w:szCs w:val="48"/>
        </w:rPr>
        <w:t>Links to Web Tools Handout</w:t>
      </w:r>
      <w:r w:rsidRPr="004E3363">
        <w:rPr>
          <w:szCs w:val="48"/>
        </w:rPr>
        <w:t xml:space="preserve"> as a guide.</w:t>
      </w:r>
    </w:p>
    <w:p w:rsidR="00BD3E73" w:rsidRDefault="00BD3E73" w:rsidP="00BD3E73">
      <w:pPr>
        <w:pStyle w:val="ListParagraph"/>
        <w:ind w:left="1440"/>
        <w:rPr>
          <w:szCs w:val="48"/>
        </w:rPr>
      </w:pPr>
    </w:p>
    <w:p w:rsidR="00BD3E73" w:rsidRPr="00FF540A" w:rsidRDefault="00BD3E73" w:rsidP="00BD3E73">
      <w:pPr>
        <w:pStyle w:val="ListParagraph"/>
        <w:numPr>
          <w:ilvl w:val="0"/>
          <w:numId w:val="16"/>
        </w:numPr>
        <w:spacing w:after="200" w:line="276" w:lineRule="auto"/>
        <w:rPr>
          <w:b/>
          <w:szCs w:val="48"/>
        </w:rPr>
      </w:pPr>
      <w:r w:rsidRPr="00FF540A">
        <w:rPr>
          <w:b/>
          <w:szCs w:val="48"/>
        </w:rPr>
        <w:t xml:space="preserve">Wiki </w:t>
      </w:r>
    </w:p>
    <w:p w:rsidR="00BD3E73" w:rsidRDefault="00BD3E73" w:rsidP="00BD3E73">
      <w:pPr>
        <w:pStyle w:val="ListParagraph"/>
        <w:ind w:left="1440"/>
        <w:rPr>
          <w:szCs w:val="48"/>
        </w:rPr>
      </w:pPr>
      <w:r>
        <w:rPr>
          <w:szCs w:val="48"/>
        </w:rPr>
        <w:t>Create a wiki with a simple name.  To create a hyperlink on wikispaces, follow these directions:</w:t>
      </w:r>
    </w:p>
    <w:p w:rsidR="00BD3E73" w:rsidRDefault="00BD3E73" w:rsidP="00BD3E73">
      <w:pPr>
        <w:pStyle w:val="ListParagraph"/>
        <w:numPr>
          <w:ilvl w:val="0"/>
          <w:numId w:val="17"/>
        </w:numPr>
        <w:spacing w:after="200" w:line="276" w:lineRule="auto"/>
        <w:rPr>
          <w:szCs w:val="48"/>
        </w:rPr>
      </w:pPr>
      <w:r>
        <w:rPr>
          <w:szCs w:val="48"/>
        </w:rPr>
        <w:t>Copy the URL of the website you want to link to the wiki</w:t>
      </w:r>
    </w:p>
    <w:p w:rsidR="00BD3E73" w:rsidRDefault="00BD3E73" w:rsidP="00BD3E73">
      <w:pPr>
        <w:pStyle w:val="ListParagraph"/>
        <w:numPr>
          <w:ilvl w:val="0"/>
          <w:numId w:val="17"/>
        </w:numPr>
        <w:spacing w:after="200" w:line="276" w:lineRule="auto"/>
        <w:rPr>
          <w:szCs w:val="48"/>
        </w:rPr>
      </w:pPr>
      <w:r>
        <w:rPr>
          <w:szCs w:val="48"/>
        </w:rPr>
        <w:lastRenderedPageBreak/>
        <w:t xml:space="preserve">Highlight the text you want to turn into a link and click the </w:t>
      </w:r>
      <w:r w:rsidRPr="00FF540A">
        <w:rPr>
          <w:b/>
          <w:szCs w:val="48"/>
        </w:rPr>
        <w:t>Link</w:t>
      </w:r>
      <w:r>
        <w:rPr>
          <w:szCs w:val="48"/>
        </w:rPr>
        <w:t xml:space="preserve"> icon on the edit toolbar (hint: it looks like a chain)</w:t>
      </w:r>
    </w:p>
    <w:p w:rsidR="00BD3E73" w:rsidRDefault="00BD3E73" w:rsidP="00BD3E73">
      <w:pPr>
        <w:pStyle w:val="ListParagraph"/>
        <w:numPr>
          <w:ilvl w:val="0"/>
          <w:numId w:val="17"/>
        </w:numPr>
        <w:spacing w:after="200" w:line="276" w:lineRule="auto"/>
        <w:rPr>
          <w:szCs w:val="48"/>
        </w:rPr>
      </w:pPr>
      <w:r>
        <w:rPr>
          <w:szCs w:val="48"/>
        </w:rPr>
        <w:t xml:space="preserve">Click the </w:t>
      </w:r>
      <w:r w:rsidRPr="00FF540A">
        <w:rPr>
          <w:b/>
          <w:szCs w:val="48"/>
        </w:rPr>
        <w:t>External Link</w:t>
      </w:r>
      <w:r>
        <w:rPr>
          <w:szCs w:val="48"/>
        </w:rPr>
        <w:t xml:space="preserve"> tab to link to a page outside the wiki</w:t>
      </w:r>
    </w:p>
    <w:p w:rsidR="00BD3E73" w:rsidRPr="00FF540A" w:rsidRDefault="00BD3E73" w:rsidP="00BD3E73">
      <w:pPr>
        <w:pStyle w:val="ListParagraph"/>
        <w:numPr>
          <w:ilvl w:val="0"/>
          <w:numId w:val="17"/>
        </w:numPr>
        <w:spacing w:after="200" w:line="276" w:lineRule="auto"/>
        <w:rPr>
          <w:szCs w:val="48"/>
        </w:rPr>
      </w:pPr>
      <w:r>
        <w:rPr>
          <w:szCs w:val="48"/>
        </w:rPr>
        <w:t xml:space="preserve">Click the </w:t>
      </w:r>
      <w:r w:rsidRPr="00FF540A">
        <w:rPr>
          <w:b/>
          <w:szCs w:val="48"/>
        </w:rPr>
        <w:t>Add Link</w:t>
      </w:r>
      <w:r>
        <w:rPr>
          <w:szCs w:val="48"/>
        </w:rPr>
        <w:t xml:space="preserve"> button</w:t>
      </w:r>
    </w:p>
    <w:p w:rsidR="00BD3E73" w:rsidRPr="00AF06E0" w:rsidRDefault="00BD3E73" w:rsidP="00BD3E73">
      <w:pPr>
        <w:ind w:left="720" w:firstLine="720"/>
        <w:rPr>
          <w:rFonts w:asciiTheme="minorHAnsi" w:hAnsiTheme="minorHAnsi"/>
          <w:sz w:val="24"/>
          <w:szCs w:val="48"/>
        </w:rPr>
      </w:pPr>
      <w:r w:rsidRPr="00AF06E0">
        <w:rPr>
          <w:rFonts w:asciiTheme="minorHAnsi" w:hAnsiTheme="minorHAnsi"/>
          <w:sz w:val="24"/>
          <w:szCs w:val="48"/>
        </w:rPr>
        <w:t xml:space="preserve">Participants should go to this wiki to access the links.  </w:t>
      </w:r>
    </w:p>
    <w:p w:rsidR="00BD3E73" w:rsidRPr="00AF06E0" w:rsidRDefault="00BD3E73" w:rsidP="00BD3E73">
      <w:pPr>
        <w:rPr>
          <w:rFonts w:asciiTheme="minorHAnsi" w:hAnsiTheme="minorHAnsi"/>
          <w:sz w:val="24"/>
        </w:rPr>
      </w:pPr>
    </w:p>
    <w:p w:rsidR="00BD3E73" w:rsidRPr="00AF06E0" w:rsidRDefault="00BD3E73" w:rsidP="00BD3E73">
      <w:pPr>
        <w:rPr>
          <w:rFonts w:asciiTheme="minorHAnsi" w:hAnsiTheme="minorHAnsi"/>
          <w:i/>
          <w:sz w:val="24"/>
        </w:rPr>
      </w:pPr>
      <w:r w:rsidRPr="00AF06E0">
        <w:rPr>
          <w:rFonts w:asciiTheme="minorHAnsi" w:hAnsiTheme="minorHAnsi"/>
          <w:i/>
          <w:sz w:val="24"/>
        </w:rPr>
        <w:t>Web Tools Presenter Preparation:</w:t>
      </w:r>
    </w:p>
    <w:p w:rsidR="00BD3E73" w:rsidRDefault="00BD3E73" w:rsidP="00BD3E73"/>
    <w:p w:rsidR="00BD3E73" w:rsidRPr="0071083A" w:rsidRDefault="00BD3E73" w:rsidP="00BD3E73">
      <w:pPr>
        <w:rPr>
          <w:rFonts w:ascii="Calibri" w:hAnsi="Calibri"/>
          <w:sz w:val="24"/>
        </w:rPr>
      </w:pPr>
      <w:r w:rsidRPr="0071083A">
        <w:rPr>
          <w:rFonts w:ascii="Calibri" w:hAnsi="Calibri"/>
          <w:b/>
          <w:sz w:val="24"/>
        </w:rPr>
        <w:t>Pirate Pad</w:t>
      </w:r>
      <w:r w:rsidRPr="0071083A">
        <w:rPr>
          <w:rFonts w:ascii="Calibri" w:hAnsi="Calibri"/>
          <w:sz w:val="24"/>
        </w:rPr>
        <w:t xml:space="preserve">   </w:t>
      </w:r>
      <w:r w:rsidRPr="0071083A">
        <w:rPr>
          <w:rFonts w:ascii="Calibri" w:hAnsi="Calibri"/>
          <w:sz w:val="24"/>
        </w:rPr>
        <w:br/>
        <w:t>(Trainer will need to create a pad and place the URL here instead of the link to that site.</w:t>
      </w:r>
      <w:r>
        <w:rPr>
          <w:rFonts w:ascii="Calibri" w:hAnsi="Calibri"/>
          <w:sz w:val="24"/>
        </w:rPr>
        <w:t xml:space="preserve">  See tutorial for more information.</w:t>
      </w:r>
      <w:r w:rsidRPr="0071083A">
        <w:rPr>
          <w:rFonts w:ascii="Calibri" w:hAnsi="Calibri"/>
          <w:sz w:val="24"/>
        </w:rPr>
        <w:t>)</w:t>
      </w:r>
      <w:r w:rsidRPr="0071083A">
        <w:rPr>
          <w:rFonts w:ascii="Calibri" w:hAnsi="Calibri"/>
          <w:sz w:val="24"/>
        </w:rPr>
        <w:br/>
      </w:r>
      <w:hyperlink r:id="rId19" w:history="1">
        <w:r w:rsidRPr="0071083A">
          <w:rPr>
            <w:rStyle w:val="Hyperlink"/>
            <w:rFonts w:ascii="Calibri" w:hAnsi="Calibri"/>
            <w:sz w:val="24"/>
          </w:rPr>
          <w:t>http://piratepad.net/front-page/</w:t>
        </w:r>
      </w:hyperlink>
    </w:p>
    <w:p w:rsidR="00BD3E73" w:rsidRPr="0071083A" w:rsidRDefault="00BD3E73" w:rsidP="00BD3E73">
      <w:pPr>
        <w:rPr>
          <w:rFonts w:ascii="Calibri" w:hAnsi="Calibri"/>
          <w:sz w:val="24"/>
        </w:rPr>
      </w:pPr>
      <w:r>
        <w:rPr>
          <w:rFonts w:ascii="Calibri" w:hAnsi="Calibri"/>
          <w:b/>
          <w:sz w:val="24"/>
        </w:rPr>
        <w:br/>
      </w:r>
      <w:r w:rsidRPr="0071083A">
        <w:rPr>
          <w:rFonts w:ascii="Calibri" w:hAnsi="Calibri"/>
          <w:b/>
          <w:sz w:val="24"/>
        </w:rPr>
        <w:t>Diigo</w:t>
      </w:r>
      <w:r w:rsidRPr="0071083A">
        <w:rPr>
          <w:rFonts w:ascii="Calibri" w:hAnsi="Calibri"/>
          <w:b/>
          <w:sz w:val="24"/>
        </w:rPr>
        <w:br/>
      </w:r>
      <w:hyperlink r:id="rId20" w:history="1">
        <w:r w:rsidRPr="0071083A">
          <w:rPr>
            <w:rStyle w:val="Hyperlink"/>
            <w:rFonts w:ascii="Calibri" w:hAnsi="Calibri"/>
            <w:sz w:val="24"/>
          </w:rPr>
          <w:t>http://www.diigo.com</w:t>
        </w:r>
      </w:hyperlink>
    </w:p>
    <w:p w:rsidR="00BD3E73" w:rsidRDefault="00BD3E73" w:rsidP="00BD3E73">
      <w:pPr>
        <w:rPr>
          <w:rFonts w:ascii="Calibri" w:hAnsi="Calibri"/>
          <w:sz w:val="24"/>
        </w:rPr>
      </w:pPr>
      <w:r>
        <w:rPr>
          <w:rFonts w:ascii="Calibri" w:hAnsi="Calibri"/>
          <w:b/>
          <w:sz w:val="24"/>
        </w:rPr>
        <w:br/>
      </w:r>
      <w:r w:rsidRPr="0071083A">
        <w:rPr>
          <w:rFonts w:ascii="Calibri" w:hAnsi="Calibri"/>
          <w:b/>
          <w:sz w:val="24"/>
        </w:rPr>
        <w:t>Survey Monkey</w:t>
      </w:r>
      <w:r w:rsidRPr="0071083A">
        <w:rPr>
          <w:rFonts w:ascii="Calibri" w:hAnsi="Calibri"/>
          <w:b/>
          <w:sz w:val="24"/>
        </w:rPr>
        <w:br/>
      </w:r>
      <w:hyperlink r:id="rId21" w:history="1">
        <w:r w:rsidRPr="0071083A">
          <w:rPr>
            <w:rStyle w:val="Hyperlink"/>
            <w:rFonts w:ascii="Calibri" w:hAnsi="Calibri"/>
            <w:sz w:val="24"/>
          </w:rPr>
          <w:t>http://www.surveymonkey.com/</w:t>
        </w:r>
      </w:hyperlink>
    </w:p>
    <w:p w:rsidR="00BD3E73" w:rsidRDefault="00BD3E73" w:rsidP="00BD3E73">
      <w:pPr>
        <w:rPr>
          <w:rFonts w:ascii="Calibri" w:hAnsi="Calibri"/>
          <w:sz w:val="24"/>
        </w:rPr>
      </w:pPr>
      <w:r>
        <w:rPr>
          <w:rFonts w:ascii="Calibri" w:hAnsi="Calibri"/>
          <w:b/>
          <w:sz w:val="24"/>
        </w:rPr>
        <w:br/>
        <w:t>Quizlet</w:t>
      </w:r>
      <w:r>
        <w:rPr>
          <w:rFonts w:ascii="Calibri" w:hAnsi="Calibri"/>
          <w:b/>
          <w:sz w:val="24"/>
        </w:rPr>
        <w:br/>
      </w:r>
      <w:hyperlink r:id="rId22" w:history="1">
        <w:r w:rsidRPr="00DB6EAC">
          <w:rPr>
            <w:rStyle w:val="Hyperlink"/>
            <w:rFonts w:ascii="Calibri" w:hAnsi="Calibri"/>
            <w:sz w:val="24"/>
          </w:rPr>
          <w:t>http://quizlet.com/</w:t>
        </w:r>
      </w:hyperlink>
    </w:p>
    <w:p w:rsidR="00BD3E73" w:rsidRPr="00D50175" w:rsidRDefault="00BD3E73" w:rsidP="00BD3E73">
      <w:pPr>
        <w:rPr>
          <w:rFonts w:ascii="Calibri" w:hAnsi="Calibri"/>
          <w:sz w:val="24"/>
        </w:rPr>
      </w:pPr>
      <w:r>
        <w:rPr>
          <w:rFonts w:ascii="Calibri" w:hAnsi="Calibri"/>
          <w:b/>
          <w:sz w:val="24"/>
        </w:rPr>
        <w:br/>
      </w:r>
      <w:r w:rsidRPr="0071083A">
        <w:rPr>
          <w:rFonts w:ascii="Calibri" w:hAnsi="Calibri"/>
          <w:b/>
          <w:sz w:val="24"/>
        </w:rPr>
        <w:t xml:space="preserve">Google </w:t>
      </w:r>
      <w:proofErr w:type="gramStart"/>
      <w:r w:rsidRPr="0071083A">
        <w:rPr>
          <w:rFonts w:ascii="Calibri" w:hAnsi="Calibri"/>
          <w:b/>
          <w:sz w:val="24"/>
        </w:rPr>
        <w:t>Docs</w:t>
      </w:r>
      <w:proofErr w:type="gramEnd"/>
      <w:r>
        <w:rPr>
          <w:rFonts w:ascii="Calibri" w:hAnsi="Calibri"/>
          <w:b/>
          <w:sz w:val="24"/>
        </w:rPr>
        <w:br/>
      </w:r>
      <w:r>
        <w:rPr>
          <w:rFonts w:ascii="Calibri" w:hAnsi="Calibri"/>
          <w:sz w:val="24"/>
        </w:rPr>
        <w:t>(Trainer will need to create a Google Doc and place the URL here instead of the link to that site.  Be sure to allow comments from anyone.  See tutorial for more information.)</w:t>
      </w:r>
      <w:r>
        <w:rPr>
          <w:rFonts w:ascii="Calibri" w:hAnsi="Calibri"/>
          <w:b/>
          <w:sz w:val="24"/>
        </w:rPr>
        <w:br/>
      </w:r>
      <w:hyperlink r:id="rId23" w:history="1">
        <w:r w:rsidRPr="00D50175">
          <w:rPr>
            <w:rStyle w:val="Hyperlink"/>
            <w:rFonts w:ascii="Calibri" w:hAnsi="Calibri"/>
            <w:sz w:val="24"/>
          </w:rPr>
          <w:t>http://docs.google.com</w:t>
        </w:r>
      </w:hyperlink>
      <w:r w:rsidRPr="00D50175">
        <w:rPr>
          <w:rFonts w:ascii="Calibri" w:hAnsi="Calibri"/>
          <w:sz w:val="24"/>
        </w:rPr>
        <w:t xml:space="preserve"> </w:t>
      </w:r>
    </w:p>
    <w:p w:rsidR="00BD3E73" w:rsidRDefault="00BD3E73" w:rsidP="00BD3E73">
      <w:pPr>
        <w:rPr>
          <w:rFonts w:ascii="Calibri" w:hAnsi="Calibri"/>
          <w:sz w:val="24"/>
        </w:rPr>
      </w:pPr>
      <w:r>
        <w:rPr>
          <w:rFonts w:ascii="Calibri" w:hAnsi="Calibri"/>
          <w:b/>
          <w:sz w:val="24"/>
        </w:rPr>
        <w:br/>
      </w:r>
      <w:r w:rsidRPr="0071083A">
        <w:rPr>
          <w:rFonts w:ascii="Calibri" w:hAnsi="Calibri"/>
          <w:b/>
          <w:sz w:val="24"/>
        </w:rPr>
        <w:t>Wikispaces</w:t>
      </w:r>
      <w:r>
        <w:rPr>
          <w:rFonts w:ascii="Calibri" w:hAnsi="Calibri"/>
          <w:b/>
          <w:sz w:val="24"/>
        </w:rPr>
        <w:t xml:space="preserve"> </w:t>
      </w:r>
      <w:r>
        <w:rPr>
          <w:rFonts w:ascii="Calibri" w:hAnsi="Calibri"/>
          <w:sz w:val="24"/>
        </w:rPr>
        <w:br/>
        <w:t>(Trainer will need to create a wiki and place the URL here instead of the link to that site.  Be sure to set the permissions to public, so that anyone can edit.  See tutorial for more information.)</w:t>
      </w:r>
      <w:r>
        <w:rPr>
          <w:rFonts w:ascii="Calibri" w:hAnsi="Calibri"/>
          <w:b/>
          <w:sz w:val="24"/>
        </w:rPr>
        <w:br/>
      </w:r>
      <w:hyperlink r:id="rId24" w:history="1">
        <w:r w:rsidRPr="00DB6EAC">
          <w:rPr>
            <w:rStyle w:val="Hyperlink"/>
            <w:rFonts w:ascii="Calibri" w:hAnsi="Calibri"/>
            <w:sz w:val="24"/>
          </w:rPr>
          <w:t>http://www.wikispaces.com/content/for/teachers</w:t>
        </w:r>
      </w:hyperlink>
    </w:p>
    <w:p w:rsidR="00BD3E73" w:rsidRDefault="00BD3E73" w:rsidP="00BD3E73">
      <w:pPr>
        <w:rPr>
          <w:rFonts w:ascii="Calibri" w:hAnsi="Calibri"/>
          <w:sz w:val="24"/>
        </w:rPr>
      </w:pPr>
      <w:r>
        <w:rPr>
          <w:rFonts w:ascii="Calibri" w:hAnsi="Calibri"/>
          <w:b/>
          <w:sz w:val="24"/>
        </w:rPr>
        <w:br/>
      </w:r>
      <w:r w:rsidRPr="0071083A">
        <w:rPr>
          <w:rFonts w:ascii="Calibri" w:hAnsi="Calibri"/>
          <w:b/>
          <w:sz w:val="24"/>
        </w:rPr>
        <w:t>Edublogs</w:t>
      </w:r>
      <w:r>
        <w:rPr>
          <w:rFonts w:ascii="Calibri" w:hAnsi="Calibri"/>
          <w:b/>
          <w:sz w:val="24"/>
        </w:rPr>
        <w:br/>
      </w:r>
      <w:hyperlink r:id="rId25" w:history="1">
        <w:r w:rsidRPr="00DB6EAC">
          <w:rPr>
            <w:rStyle w:val="Hyperlink"/>
            <w:rFonts w:ascii="Calibri" w:hAnsi="Calibri"/>
            <w:sz w:val="24"/>
          </w:rPr>
          <w:t>http://edublogs.org/</w:t>
        </w:r>
      </w:hyperlink>
    </w:p>
    <w:p w:rsidR="00BD3E73" w:rsidRDefault="00BD3E73" w:rsidP="00BD3E73">
      <w:pPr>
        <w:rPr>
          <w:rFonts w:ascii="Calibri" w:hAnsi="Calibri"/>
          <w:b/>
          <w:sz w:val="24"/>
        </w:rPr>
      </w:pPr>
    </w:p>
    <w:p w:rsidR="00BD3E73" w:rsidRDefault="00BD3E73" w:rsidP="00BD3E73">
      <w:pPr>
        <w:rPr>
          <w:rFonts w:ascii="Calibri" w:hAnsi="Calibri"/>
          <w:b/>
          <w:sz w:val="24"/>
        </w:rPr>
      </w:pPr>
    </w:p>
    <w:p w:rsidR="00BD3E73" w:rsidRPr="009C4EB8" w:rsidRDefault="00BD3E73" w:rsidP="00BD3E73">
      <w:pPr>
        <w:rPr>
          <w:rFonts w:ascii="Calibri" w:hAnsi="Calibri"/>
          <w:sz w:val="24"/>
        </w:rPr>
      </w:pPr>
      <w:r>
        <w:rPr>
          <w:rFonts w:ascii="Calibri" w:hAnsi="Calibri"/>
          <w:b/>
          <w:sz w:val="24"/>
        </w:rPr>
        <w:lastRenderedPageBreak/>
        <w:t xml:space="preserve">VoiceThread </w:t>
      </w:r>
      <w:r>
        <w:rPr>
          <w:rFonts w:ascii="Calibri" w:hAnsi="Calibri"/>
          <w:b/>
          <w:sz w:val="24"/>
        </w:rPr>
        <w:br/>
      </w:r>
      <w:r>
        <w:rPr>
          <w:rFonts w:ascii="Calibri" w:hAnsi="Calibri"/>
          <w:sz w:val="24"/>
        </w:rPr>
        <w:t>(Trainer will need to create a VoiceThread and place the URL here instead of a link to that site.  Be sure to set permissions so that anyone can edit.  See tutorial for more information.)</w:t>
      </w:r>
      <w:r>
        <w:rPr>
          <w:rFonts w:ascii="Calibri" w:hAnsi="Calibri"/>
          <w:b/>
          <w:sz w:val="24"/>
        </w:rPr>
        <w:br/>
      </w:r>
      <w:hyperlink r:id="rId26" w:anchor="home" w:history="1">
        <w:r w:rsidRPr="009C4EB8">
          <w:rPr>
            <w:rStyle w:val="Hyperlink"/>
            <w:rFonts w:ascii="Calibri" w:hAnsi="Calibri"/>
            <w:sz w:val="24"/>
          </w:rPr>
          <w:t>http://ed.voicethread.com/#home</w:t>
        </w:r>
      </w:hyperlink>
      <w:r w:rsidRPr="009C4EB8">
        <w:rPr>
          <w:rFonts w:ascii="Calibri" w:hAnsi="Calibri"/>
          <w:sz w:val="24"/>
        </w:rPr>
        <w:t xml:space="preserve"> </w:t>
      </w:r>
      <w:r>
        <w:rPr>
          <w:rFonts w:ascii="Calibri" w:hAnsi="Calibri"/>
          <w:sz w:val="24"/>
        </w:rPr>
        <w:t xml:space="preserve">or </w:t>
      </w:r>
      <w:hyperlink r:id="rId27" w:history="1">
        <w:r w:rsidRPr="009C4EB8">
          <w:rPr>
            <w:rStyle w:val="Hyperlink"/>
            <w:rFonts w:ascii="Calibri" w:hAnsi="Calibri"/>
            <w:sz w:val="24"/>
          </w:rPr>
          <w:t>http://voicethread.com/</w:t>
        </w:r>
      </w:hyperlink>
      <w:r w:rsidRPr="009C4EB8">
        <w:rPr>
          <w:rFonts w:ascii="Calibri" w:hAnsi="Calibri"/>
          <w:sz w:val="24"/>
        </w:rPr>
        <w:t xml:space="preserve"> </w:t>
      </w:r>
    </w:p>
    <w:p w:rsidR="00BD3E73" w:rsidRPr="009C4EB8" w:rsidRDefault="00BD3E73" w:rsidP="00BD3E73">
      <w:pPr>
        <w:rPr>
          <w:rFonts w:ascii="Calibri" w:hAnsi="Calibri"/>
          <w:sz w:val="24"/>
        </w:rPr>
      </w:pPr>
      <w:r>
        <w:rPr>
          <w:rFonts w:ascii="Calibri" w:hAnsi="Calibri"/>
          <w:b/>
          <w:sz w:val="24"/>
        </w:rPr>
        <w:br/>
        <w:t>Blabberize</w:t>
      </w:r>
      <w:r>
        <w:rPr>
          <w:rFonts w:ascii="Calibri" w:hAnsi="Calibri"/>
          <w:b/>
          <w:sz w:val="24"/>
        </w:rPr>
        <w:br/>
      </w:r>
      <w:hyperlink r:id="rId28" w:history="1">
        <w:r w:rsidRPr="00DB6EAC">
          <w:rPr>
            <w:rStyle w:val="Hyperlink"/>
            <w:rFonts w:ascii="Calibri" w:hAnsi="Calibri"/>
            <w:sz w:val="24"/>
          </w:rPr>
          <w:t>http://blabberize.com/</w:t>
        </w:r>
      </w:hyperlink>
      <w:r>
        <w:rPr>
          <w:rFonts w:ascii="Calibri" w:hAnsi="Calibri"/>
          <w:sz w:val="24"/>
        </w:rPr>
        <w:t xml:space="preserve"> </w:t>
      </w:r>
    </w:p>
    <w:p w:rsidR="00BD3E73" w:rsidRPr="0071083A" w:rsidRDefault="00BD3E73" w:rsidP="00BD3E73">
      <w:pPr>
        <w:rPr>
          <w:rFonts w:ascii="Calibri" w:hAnsi="Calibri"/>
          <w:sz w:val="24"/>
        </w:rPr>
      </w:pPr>
      <w:r>
        <w:rPr>
          <w:rFonts w:ascii="Calibri" w:hAnsi="Calibri"/>
          <w:b/>
          <w:sz w:val="24"/>
        </w:rPr>
        <w:br/>
        <w:t>Voki</w:t>
      </w:r>
      <w:r>
        <w:rPr>
          <w:rFonts w:ascii="Calibri" w:hAnsi="Calibri"/>
          <w:b/>
          <w:sz w:val="24"/>
        </w:rPr>
        <w:br/>
      </w:r>
      <w:hyperlink r:id="rId29" w:history="1">
        <w:r w:rsidRPr="00DB6EAC">
          <w:rPr>
            <w:rStyle w:val="Hyperlink"/>
            <w:rFonts w:ascii="Calibri" w:hAnsi="Calibri"/>
            <w:sz w:val="24"/>
          </w:rPr>
          <w:t>http://www.voki.com/</w:t>
        </w:r>
      </w:hyperlink>
      <w:r>
        <w:rPr>
          <w:rFonts w:ascii="Calibri" w:hAnsi="Calibri"/>
          <w:sz w:val="24"/>
        </w:rPr>
        <w:t xml:space="preserve"> </w:t>
      </w:r>
    </w:p>
    <w:p w:rsidR="00BD3E73" w:rsidRPr="0071083A" w:rsidRDefault="00BD3E73" w:rsidP="00BD3E73">
      <w:pPr>
        <w:rPr>
          <w:rFonts w:ascii="Calibri" w:hAnsi="Calibri"/>
          <w:sz w:val="24"/>
        </w:rPr>
      </w:pPr>
      <w:r>
        <w:rPr>
          <w:rFonts w:ascii="Calibri" w:hAnsi="Calibri"/>
          <w:b/>
          <w:sz w:val="24"/>
        </w:rPr>
        <w:br/>
        <w:t>Mixbook</w:t>
      </w:r>
      <w:r>
        <w:rPr>
          <w:rFonts w:ascii="Calibri" w:hAnsi="Calibri"/>
          <w:b/>
          <w:sz w:val="24"/>
        </w:rPr>
        <w:br/>
      </w:r>
      <w:hyperlink r:id="rId30" w:history="1">
        <w:r w:rsidRPr="00DB6EAC">
          <w:rPr>
            <w:rStyle w:val="Hyperlink"/>
            <w:rFonts w:ascii="Calibri" w:hAnsi="Calibri"/>
            <w:sz w:val="24"/>
          </w:rPr>
          <w:t>http://mixbook.com/</w:t>
        </w:r>
      </w:hyperlink>
      <w:r>
        <w:rPr>
          <w:rFonts w:ascii="Calibri" w:hAnsi="Calibri"/>
          <w:sz w:val="24"/>
        </w:rPr>
        <w:t xml:space="preserve"> </w:t>
      </w:r>
    </w:p>
    <w:p w:rsidR="00BD3E73" w:rsidRDefault="00BD3E73" w:rsidP="00BD3E73"/>
    <w:p w:rsidR="00BD3E73" w:rsidRPr="00062486" w:rsidRDefault="00BD3E73" w:rsidP="00BD3E73">
      <w:pPr>
        <w:rPr>
          <w:rFonts w:asciiTheme="minorHAnsi" w:hAnsiTheme="minorHAnsi"/>
          <w:sz w:val="24"/>
        </w:rPr>
      </w:pPr>
      <w:r w:rsidRPr="00A0638D">
        <w:rPr>
          <w:rFonts w:asciiTheme="minorHAnsi" w:hAnsiTheme="minorHAnsi"/>
          <w:b/>
          <w:sz w:val="24"/>
        </w:rPr>
        <w:t>Online Module URL</w:t>
      </w:r>
      <w:r>
        <w:rPr>
          <w:rFonts w:asciiTheme="minorHAnsi" w:hAnsiTheme="minorHAnsi"/>
          <w:b/>
          <w:sz w:val="24"/>
        </w:rPr>
        <w:br/>
      </w:r>
      <w:hyperlink r:id="rId31" w:history="1">
        <w:r w:rsidRPr="00166BEF">
          <w:rPr>
            <w:rStyle w:val="Hyperlink"/>
            <w:rFonts w:asciiTheme="minorHAnsi" w:hAnsiTheme="minorHAnsi"/>
            <w:sz w:val="24"/>
          </w:rPr>
          <w:t>http://alabamalearningexchange.wikispaces.com</w:t>
        </w:r>
      </w:hyperlink>
      <w:r>
        <w:rPr>
          <w:rFonts w:asciiTheme="minorHAnsi" w:hAnsiTheme="minorHAnsi"/>
          <w:b/>
          <w:sz w:val="24"/>
        </w:rPr>
        <w:t xml:space="preserve">  - </w:t>
      </w:r>
      <w:r>
        <w:rPr>
          <w:rFonts w:asciiTheme="minorHAnsi" w:hAnsiTheme="minorHAnsi"/>
          <w:sz w:val="24"/>
        </w:rPr>
        <w:t>All web tools in this module are linked from this wiki.</w:t>
      </w:r>
    </w:p>
    <w:p w:rsidR="00BD3E73" w:rsidRDefault="00BD3E73" w:rsidP="00BD3E73"/>
    <w:p w:rsidR="00BD3E73" w:rsidRDefault="00BD3E73" w:rsidP="00BD3E73">
      <w:pPr>
        <w:rPr>
          <w:rFonts w:ascii="Calibri" w:eastAsia="Calibri" w:hAnsi="Calibri" w:cs="Calibri"/>
          <w:b/>
          <w:bCs/>
          <w:sz w:val="24"/>
          <w:szCs w:val="24"/>
        </w:rPr>
      </w:pPr>
      <w:r>
        <w:rPr>
          <w:rFonts w:ascii="Calibri" w:eastAsia="Calibri" w:hAnsi="Calibri" w:cs="Calibri"/>
          <w:b/>
          <w:bCs/>
          <w:sz w:val="24"/>
          <w:szCs w:val="24"/>
        </w:rPr>
        <w:t>Presentation and Step-by-Step Instructions</w:t>
      </w:r>
    </w:p>
    <w:tbl>
      <w:tblPr>
        <w:tblStyle w:val="TableGrid"/>
        <w:tblW w:w="90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00"/>
      </w:tblGrid>
      <w:tr w:rsidR="00BD3E73" w:rsidRPr="007B3A87" w:rsidTr="0004295F">
        <w:tc>
          <w:tcPr>
            <w:tcW w:w="8928" w:type="dxa"/>
          </w:tcPr>
          <w:p w:rsidR="00BD3E73" w:rsidRPr="00D34AF1" w:rsidRDefault="00BD3E73" w:rsidP="0004295F">
            <w:pPr>
              <w:rPr>
                <w:rFonts w:ascii="Calibri" w:hAnsi="Calibri"/>
              </w:rPr>
            </w:pPr>
          </w:p>
          <w:p w:rsidR="00BD3E73" w:rsidRPr="00D34AF1" w:rsidRDefault="00BD3E73" w:rsidP="0004295F">
            <w:pPr>
              <w:pStyle w:val="ListParagraph"/>
              <w:numPr>
                <w:ilvl w:val="0"/>
                <w:numId w:val="39"/>
              </w:numPr>
              <w:rPr>
                <w:rFonts w:ascii="Calibri" w:hAnsi="Calibri"/>
              </w:rPr>
            </w:pPr>
            <w:r w:rsidRPr="00D34AF1">
              <w:rPr>
                <w:rFonts w:ascii="Calibri" w:hAnsi="Calibri"/>
              </w:rPr>
              <w:t>Welcome and Logistics (10 minutes)</w:t>
            </w:r>
          </w:p>
        </w:tc>
      </w:tr>
      <w:tr w:rsidR="00BD3E73" w:rsidRPr="007B3A87" w:rsidTr="0004295F">
        <w:tc>
          <w:tcPr>
            <w:tcW w:w="8928" w:type="dxa"/>
          </w:tcPr>
          <w:p w:rsidR="00BD3E73" w:rsidRPr="00D34AF1" w:rsidRDefault="00BD3E73" w:rsidP="0004295F">
            <w:pPr>
              <w:pStyle w:val="ListParagraph"/>
              <w:numPr>
                <w:ilvl w:val="0"/>
                <w:numId w:val="14"/>
              </w:numPr>
              <w:rPr>
                <w:rFonts w:ascii="Calibri" w:hAnsi="Calibri"/>
              </w:rPr>
            </w:pPr>
            <w:r w:rsidRPr="00D34AF1">
              <w:rPr>
                <w:rFonts w:ascii="Calibri" w:hAnsi="Calibri"/>
              </w:rPr>
              <w:t>Restroom and locations</w:t>
            </w:r>
          </w:p>
        </w:tc>
      </w:tr>
      <w:tr w:rsidR="00BD3E73" w:rsidRPr="007B3A87" w:rsidTr="0004295F">
        <w:tc>
          <w:tcPr>
            <w:tcW w:w="8928" w:type="dxa"/>
          </w:tcPr>
          <w:p w:rsidR="00BD3E73" w:rsidRPr="00D34AF1" w:rsidRDefault="00BD3E73" w:rsidP="0004295F">
            <w:pPr>
              <w:pStyle w:val="ListParagraph"/>
              <w:numPr>
                <w:ilvl w:val="0"/>
                <w:numId w:val="14"/>
              </w:numPr>
              <w:rPr>
                <w:rFonts w:ascii="Calibri" w:hAnsi="Calibri"/>
              </w:rPr>
            </w:pPr>
            <w:r w:rsidRPr="00D34AF1">
              <w:rPr>
                <w:rFonts w:ascii="Calibri" w:hAnsi="Calibri"/>
              </w:rPr>
              <w:t>Review Session Agenda</w:t>
            </w:r>
          </w:p>
        </w:tc>
      </w:tr>
      <w:tr w:rsidR="00BD3E73" w:rsidRPr="007B3A87" w:rsidTr="0004295F">
        <w:tc>
          <w:tcPr>
            <w:tcW w:w="8928" w:type="dxa"/>
          </w:tcPr>
          <w:p w:rsidR="00BD3E73" w:rsidRPr="00D34AF1" w:rsidRDefault="00BD3E73" w:rsidP="0004295F">
            <w:pPr>
              <w:pStyle w:val="ListParagraph"/>
              <w:numPr>
                <w:ilvl w:val="0"/>
                <w:numId w:val="14"/>
              </w:numPr>
              <w:rPr>
                <w:rFonts w:ascii="Calibri" w:hAnsi="Calibri"/>
              </w:rPr>
            </w:pPr>
            <w:r w:rsidRPr="00D34AF1">
              <w:rPr>
                <w:rFonts w:ascii="Calibri" w:hAnsi="Calibri"/>
              </w:rPr>
              <w:t>Materials</w:t>
            </w:r>
          </w:p>
        </w:tc>
      </w:tr>
    </w:tbl>
    <w:p w:rsidR="00BD3E73" w:rsidRPr="00D02DA6" w:rsidRDefault="00BD3E73" w:rsidP="00BD3E73">
      <w:pPr>
        <w:rPr>
          <w:rFonts w:ascii="Calibri" w:eastAsiaTheme="minorEastAsia" w:hAnsi="Calibri" w:cstheme="minorBidi"/>
          <w:color w:val="auto"/>
          <w:sz w:val="24"/>
          <w:szCs w:val="24"/>
        </w:rPr>
      </w:pPr>
    </w:p>
    <w:p w:rsidR="00BD3E73" w:rsidRDefault="00BD3E73" w:rsidP="00BD3E73">
      <w:pPr>
        <w:pStyle w:val="ListParagraph"/>
        <w:numPr>
          <w:ilvl w:val="0"/>
          <w:numId w:val="39"/>
        </w:numPr>
        <w:rPr>
          <w:rFonts w:ascii="Calibri" w:hAnsi="Calibri"/>
        </w:rPr>
      </w:pPr>
      <w:r w:rsidRPr="00D34AF1">
        <w:rPr>
          <w:rFonts w:ascii="Calibri" w:hAnsi="Calibri"/>
        </w:rPr>
        <w:t>Introduction Activity (20 minutes)</w:t>
      </w:r>
    </w:p>
    <w:p w:rsidR="00BD3E73" w:rsidRPr="00D02DA6" w:rsidRDefault="00BD3E73" w:rsidP="00BD3E73">
      <w:pPr>
        <w:ind w:left="1080"/>
        <w:rPr>
          <w:rFonts w:ascii="Calibri" w:eastAsiaTheme="minorEastAsia" w:hAnsi="Calibri" w:cstheme="minorBidi"/>
          <w:color w:val="auto"/>
          <w:sz w:val="24"/>
          <w:szCs w:val="24"/>
        </w:rPr>
      </w:pPr>
      <w:r>
        <w:rPr>
          <w:rFonts w:ascii="Calibri" w:eastAsiaTheme="minorEastAsia" w:hAnsi="Calibri" w:cstheme="minorBidi"/>
          <w:color w:val="auto"/>
          <w:sz w:val="24"/>
          <w:szCs w:val="24"/>
        </w:rPr>
        <w:t>Trainer Note:  Refer to s</w:t>
      </w:r>
      <w:r w:rsidRPr="00D02DA6">
        <w:rPr>
          <w:rFonts w:ascii="Calibri" w:eastAsiaTheme="minorEastAsia" w:hAnsi="Calibri" w:cstheme="minorBidi"/>
          <w:color w:val="auto"/>
          <w:sz w:val="24"/>
          <w:szCs w:val="24"/>
        </w:rPr>
        <w:t>lide 5 of the Powerpoint presentation.</w:t>
      </w:r>
    </w:p>
    <w:p w:rsidR="00BD3E73" w:rsidRPr="00D34AF1" w:rsidRDefault="00BD3E73" w:rsidP="00BD3E73">
      <w:pPr>
        <w:pStyle w:val="ListParagraph"/>
        <w:numPr>
          <w:ilvl w:val="0"/>
          <w:numId w:val="14"/>
        </w:numPr>
        <w:rPr>
          <w:rFonts w:ascii="Calibri" w:hAnsi="Calibri"/>
        </w:rPr>
      </w:pPr>
      <w:r w:rsidRPr="00D34AF1">
        <w:rPr>
          <w:rFonts w:ascii="Calibri" w:hAnsi="Calibri"/>
        </w:rPr>
        <w:t xml:space="preserve">Trainer should </w:t>
      </w:r>
      <w:r>
        <w:rPr>
          <w:rFonts w:ascii="Calibri" w:hAnsi="Calibri"/>
        </w:rPr>
        <w:t xml:space="preserve">make sure participants have Handout 1:  </w:t>
      </w:r>
      <w:r w:rsidRPr="00D34AF1">
        <w:rPr>
          <w:rFonts w:ascii="Calibri" w:hAnsi="Calibri"/>
        </w:rPr>
        <w:t>Introduction Activity.  If no</w:t>
      </w:r>
      <w:r>
        <w:rPr>
          <w:rFonts w:ascii="Calibri" w:hAnsi="Calibri"/>
        </w:rPr>
        <w:t xml:space="preserve">t, participants should open Handout 1: </w:t>
      </w:r>
      <w:r w:rsidRPr="00D34AF1">
        <w:rPr>
          <w:rFonts w:ascii="Calibri" w:hAnsi="Calibri"/>
        </w:rPr>
        <w:t xml:space="preserve">Introduction Activity </w:t>
      </w:r>
      <w:r>
        <w:rPr>
          <w:rFonts w:ascii="Calibri" w:hAnsi="Calibri"/>
        </w:rPr>
        <w:t>by selecting the Handouts link on the module website.</w:t>
      </w:r>
    </w:p>
    <w:p w:rsidR="00BD3E73" w:rsidRDefault="00BD3E73" w:rsidP="00BD3E73">
      <w:pPr>
        <w:pStyle w:val="ListParagraph"/>
        <w:numPr>
          <w:ilvl w:val="0"/>
          <w:numId w:val="14"/>
        </w:numPr>
        <w:rPr>
          <w:rFonts w:ascii="Calibri" w:hAnsi="Calibri"/>
        </w:rPr>
      </w:pPr>
      <w:r w:rsidRPr="00D34AF1">
        <w:rPr>
          <w:rFonts w:ascii="Calibri" w:hAnsi="Calibri"/>
        </w:rPr>
        <w:t xml:space="preserve">Trainer should read the paragraph, </w:t>
      </w:r>
      <w:r w:rsidRPr="004845FE">
        <w:rPr>
          <w:rFonts w:ascii="Calibri" w:hAnsi="Calibri"/>
          <w:b/>
        </w:rPr>
        <w:t>Your Aha! Moment</w:t>
      </w:r>
      <w:r w:rsidRPr="00D34AF1">
        <w:rPr>
          <w:rFonts w:ascii="Calibri" w:hAnsi="Calibri"/>
        </w:rPr>
        <w:t xml:space="preserve">, aloud emphasizing the italicized questions. </w:t>
      </w:r>
    </w:p>
    <w:p w:rsidR="00BD3E73" w:rsidRPr="004845FE" w:rsidRDefault="00BD3E73" w:rsidP="00BD3E73">
      <w:pPr>
        <w:pStyle w:val="ListParagraph"/>
        <w:numPr>
          <w:ilvl w:val="1"/>
          <w:numId w:val="14"/>
        </w:numPr>
        <w:rPr>
          <w:rFonts w:ascii="Calibri" w:hAnsi="Calibri"/>
        </w:rPr>
      </w:pPr>
      <w:proofErr w:type="gramStart"/>
      <w:r w:rsidRPr="004845FE">
        <w:rPr>
          <w:rFonts w:ascii="Calibri" w:eastAsia="Calibri" w:hAnsi="Calibri" w:cs="Calibri"/>
          <w:b/>
          <w:bCs/>
        </w:rPr>
        <w:t>Your</w:t>
      </w:r>
      <w:proofErr w:type="gramEnd"/>
      <w:r w:rsidRPr="004845FE">
        <w:rPr>
          <w:rFonts w:ascii="Calibri" w:eastAsia="Calibri" w:hAnsi="Calibri" w:cs="Calibri"/>
          <w:b/>
          <w:bCs/>
        </w:rPr>
        <w:t xml:space="preserve"> Aha! Moment </w:t>
      </w:r>
    </w:p>
    <w:p w:rsidR="00BD3E73" w:rsidRDefault="00BD3E73" w:rsidP="00BD3E73">
      <w:pPr>
        <w:ind w:left="2160"/>
        <w:rPr>
          <w:rFonts w:ascii="Calibri" w:eastAsia="Calibri" w:hAnsi="Calibri" w:cs="Calibri"/>
          <w:sz w:val="24"/>
          <w:szCs w:val="24"/>
        </w:rPr>
      </w:pPr>
      <w:r>
        <w:rPr>
          <w:rFonts w:ascii="Calibri" w:eastAsia="Calibri" w:hAnsi="Calibri" w:cs="Calibri"/>
          <w:sz w:val="24"/>
          <w:szCs w:val="24"/>
        </w:rPr>
        <w:t xml:space="preserve">Most educators agree that we must teach 21st century skills such as communication, collaboration, critical thinking, and creativity to our students.  Yet, most teachers do not regularly integrating these skills into lessons.  Fortunately the number of teachers working to change that is growing.  These teachers work hard to learn to use new technologies and strategies available to engage students in their work while practicing these important 21st century skills.   </w:t>
      </w:r>
      <w:r>
        <w:rPr>
          <w:rFonts w:ascii="Calibri" w:eastAsia="Calibri" w:hAnsi="Calibri" w:cs="Calibri"/>
          <w:i/>
          <w:iCs/>
          <w:sz w:val="24"/>
          <w:szCs w:val="24"/>
        </w:rPr>
        <w:t xml:space="preserve">When did you realize the importance </w:t>
      </w:r>
      <w:r>
        <w:rPr>
          <w:rFonts w:ascii="Calibri" w:eastAsia="Calibri" w:hAnsi="Calibri" w:cs="Calibri"/>
          <w:i/>
          <w:iCs/>
          <w:sz w:val="24"/>
          <w:szCs w:val="24"/>
        </w:rPr>
        <w:lastRenderedPageBreak/>
        <w:t xml:space="preserve">of integrating 21st century skills into your classroom instruction?  Why do you believe learning new techniques and tools will impact your students’ learning and development?  </w:t>
      </w:r>
      <w:r>
        <w:rPr>
          <w:rFonts w:ascii="Calibri" w:eastAsia="Calibri" w:hAnsi="Calibri" w:cs="Calibri"/>
          <w:sz w:val="24"/>
          <w:szCs w:val="24"/>
        </w:rPr>
        <w:t>Share your story with your colleagues using a wonderful collaborative tool, EtherPad.</w:t>
      </w:r>
    </w:p>
    <w:p w:rsidR="00BD3E73" w:rsidRDefault="00BD3E73" w:rsidP="00BD3E73">
      <w:pPr>
        <w:pStyle w:val="ListParagraph"/>
        <w:numPr>
          <w:ilvl w:val="0"/>
          <w:numId w:val="14"/>
        </w:numPr>
        <w:rPr>
          <w:rFonts w:ascii="Calibri" w:eastAsia="Calibri" w:hAnsi="Calibri" w:cs="Calibri"/>
        </w:rPr>
      </w:pPr>
      <w:r w:rsidRPr="00D34AF1">
        <w:rPr>
          <w:rFonts w:ascii="Calibri" w:hAnsi="Calibri"/>
        </w:rPr>
        <w:t xml:space="preserve">Trainer should </w:t>
      </w:r>
      <w:r>
        <w:rPr>
          <w:rFonts w:ascii="Calibri" w:hAnsi="Calibri"/>
        </w:rPr>
        <w:t>then present Etherpad by e</w:t>
      </w:r>
      <w:r>
        <w:rPr>
          <w:rFonts w:ascii="Calibri" w:eastAsia="Calibri" w:hAnsi="Calibri" w:cs="Calibri"/>
        </w:rPr>
        <w:t xml:space="preserve">xplaining </w:t>
      </w:r>
      <w:proofErr w:type="gramStart"/>
      <w:r w:rsidRPr="004845FE">
        <w:rPr>
          <w:rFonts w:ascii="Calibri" w:eastAsia="Calibri" w:hAnsi="Calibri" w:cs="Calibri"/>
          <w:b/>
        </w:rPr>
        <w:t>What</w:t>
      </w:r>
      <w:proofErr w:type="gramEnd"/>
      <w:r w:rsidRPr="004845FE">
        <w:rPr>
          <w:rFonts w:ascii="Calibri" w:eastAsia="Calibri" w:hAnsi="Calibri" w:cs="Calibri"/>
          <w:b/>
        </w:rPr>
        <w:t xml:space="preserve"> is “EtherPad”</w:t>
      </w:r>
      <w:r>
        <w:rPr>
          <w:rFonts w:ascii="Calibri" w:eastAsia="Calibri" w:hAnsi="Calibri" w:cs="Calibri"/>
        </w:rPr>
        <w:t xml:space="preserve"> and providing an overview of its features to the group.</w:t>
      </w:r>
    </w:p>
    <w:p w:rsidR="00BD3E73" w:rsidRPr="004845FE" w:rsidRDefault="00BD3E73" w:rsidP="00BD3E73">
      <w:pPr>
        <w:pStyle w:val="ListParagraph"/>
        <w:numPr>
          <w:ilvl w:val="1"/>
          <w:numId w:val="14"/>
        </w:numPr>
        <w:rPr>
          <w:rFonts w:ascii="Calibri" w:hAnsi="Calibri"/>
        </w:rPr>
      </w:pPr>
      <w:r>
        <w:rPr>
          <w:rFonts w:ascii="Calibri" w:eastAsia="Calibri" w:hAnsi="Calibri" w:cs="Calibri"/>
          <w:b/>
          <w:bCs/>
        </w:rPr>
        <w:t>What is “EtherPad”?</w:t>
      </w:r>
    </w:p>
    <w:p w:rsidR="00BD3E73" w:rsidRDefault="00BD3E73" w:rsidP="00BD3E73">
      <w:pPr>
        <w:ind w:left="2160"/>
        <w:rPr>
          <w:rFonts w:ascii="Calibri" w:eastAsia="Calibri" w:hAnsi="Calibri" w:cs="Calibri"/>
          <w:sz w:val="24"/>
          <w:szCs w:val="24"/>
        </w:rPr>
      </w:pPr>
      <w:r>
        <w:rPr>
          <w:rFonts w:ascii="Calibri" w:eastAsia="Calibri" w:hAnsi="Calibri" w:cs="Calibri"/>
          <w:sz w:val="24"/>
          <w:szCs w:val="24"/>
        </w:rPr>
        <w:t xml:space="preserve">EtherPad is a hosted web service that allows really real-time document collaboration for groups of users.  Google purchased EtherPad and is not currently running the service, but since the code that runs this type of service is open source, many other sites are available.  (Open source refers to any program whose source code is made available for use or modification as users or other developers see fit. Open source software is usually developed as a public collaboration and made freely available.)  Since etherpad was the first site using this type of real-time collaboration for groups of users, “EtherPad” has become the term used to refer to such collaborations.  </w:t>
      </w:r>
    </w:p>
    <w:p w:rsidR="00BD3E73" w:rsidRPr="00856480" w:rsidRDefault="00BD3E73" w:rsidP="00BD3E73">
      <w:pPr>
        <w:pStyle w:val="ListParagraph"/>
        <w:numPr>
          <w:ilvl w:val="1"/>
          <w:numId w:val="14"/>
        </w:numPr>
        <w:rPr>
          <w:rFonts w:ascii="Calibri" w:eastAsia="Calibri" w:hAnsi="Calibri" w:cs="Calibri"/>
          <w:color w:val="000000"/>
        </w:rPr>
      </w:pPr>
      <w:r w:rsidRPr="00856480">
        <w:rPr>
          <w:rFonts w:ascii="Calibri" w:eastAsia="Calibri" w:hAnsi="Calibri" w:cs="Calibri"/>
          <w:b/>
          <w:bCs/>
          <w:color w:val="444444"/>
        </w:rPr>
        <w:t>“E</w:t>
      </w:r>
      <w:r w:rsidRPr="00856480">
        <w:rPr>
          <w:rFonts w:ascii="Calibri" w:eastAsia="Calibri" w:hAnsi="Calibri" w:cs="Calibri"/>
          <w:b/>
          <w:bCs/>
        </w:rPr>
        <w:t xml:space="preserve">therPad” Features:  </w:t>
      </w:r>
    </w:p>
    <w:p w:rsidR="00BD3E73" w:rsidRDefault="00BD3E73" w:rsidP="00BD3E73">
      <w:pPr>
        <w:ind w:left="2160"/>
        <w:rPr>
          <w:rFonts w:ascii="Calibri" w:eastAsia="Calibri" w:hAnsi="Calibri" w:cs="Calibri"/>
        </w:rPr>
      </w:pPr>
      <w:r w:rsidRPr="00856480">
        <w:rPr>
          <w:rFonts w:ascii="Calibri" w:eastAsia="Calibri" w:hAnsi="Calibri" w:cs="Calibri"/>
        </w:rPr>
        <w:t>Online word-processor with formatting options, letter by letter</w:t>
      </w:r>
      <w:r>
        <w:rPr>
          <w:rFonts w:ascii="Calibri" w:eastAsia="Calibri" w:hAnsi="Calibri" w:cs="Calibri"/>
        </w:rPr>
        <w:t xml:space="preserve"> collaboration, </w:t>
      </w:r>
      <w:r w:rsidRPr="00856480">
        <w:rPr>
          <w:rFonts w:ascii="Calibri" w:eastAsia="Calibri" w:hAnsi="Calibri" w:cs="Calibri"/>
        </w:rPr>
        <w:t>color-coded edits, infinite Undo, history Playback, import  and export HTML, Word, RTf, and PDF, and change Zoom.</w:t>
      </w:r>
    </w:p>
    <w:p w:rsidR="00BD3E73" w:rsidRDefault="00BD3E73" w:rsidP="00BD3E73">
      <w:pPr>
        <w:ind w:left="2160"/>
        <w:rPr>
          <w:rFonts w:ascii="Calibri" w:eastAsia="Calibri" w:hAnsi="Calibri" w:cs="Calibri"/>
        </w:rPr>
      </w:pPr>
    </w:p>
    <w:p w:rsidR="00BD3E73" w:rsidRPr="00856480" w:rsidRDefault="00BD3E73" w:rsidP="00BD3E73">
      <w:pPr>
        <w:ind w:left="2160"/>
        <w:rPr>
          <w:rFonts w:ascii="Calibri" w:eastAsia="Calibri" w:hAnsi="Calibri" w:cs="Calibri"/>
        </w:rPr>
      </w:pPr>
      <w:r>
        <w:rPr>
          <w:rFonts w:ascii="Calibri" w:eastAsia="Calibri" w:hAnsi="Calibri" w:cs="Calibri"/>
          <w:sz w:val="24"/>
          <w:szCs w:val="24"/>
        </w:rPr>
        <w:t>Similar Sites to Google’s EtherPad</w:t>
      </w:r>
    </w:p>
    <w:p w:rsidR="00BD3E73" w:rsidRDefault="00BD3E73" w:rsidP="00BD3E73">
      <w:pPr>
        <w:ind w:left="2160" w:firstLine="720"/>
        <w:rPr>
          <w:rFonts w:ascii="Calibri" w:eastAsia="Calibri" w:hAnsi="Calibri" w:cs="Calibri"/>
          <w:sz w:val="24"/>
          <w:szCs w:val="24"/>
          <w:u w:val="single"/>
          <w:shd w:val="solid" w:color="FFFFFF" w:fill="FFFFFF"/>
        </w:rPr>
      </w:pPr>
      <w:hyperlink r:id="rId32" w:history="1">
        <w:r>
          <w:rPr>
            <w:rFonts w:ascii="Calibri" w:eastAsia="Calibri" w:hAnsi="Calibri" w:cs="Calibri"/>
            <w:sz w:val="24"/>
            <w:szCs w:val="24"/>
            <w:u w:val="single"/>
            <w:shd w:val="solid" w:color="FFFFFF" w:fill="FFFFFF"/>
          </w:rPr>
          <w:t>http</w:t>
        </w:r>
      </w:hyperlink>
      <w:hyperlink r:id="rId33" w:history="1">
        <w:r>
          <w:rPr>
            <w:rFonts w:ascii="Calibri" w:eastAsia="Calibri" w:hAnsi="Calibri" w:cs="Calibri"/>
            <w:sz w:val="24"/>
            <w:szCs w:val="24"/>
            <w:u w:val="single"/>
            <w:shd w:val="solid" w:color="FFFFFF" w:fill="FFFFFF"/>
          </w:rPr>
          <w:t>://</w:t>
        </w:r>
      </w:hyperlink>
      <w:hyperlink r:id="rId34" w:history="1">
        <w:r>
          <w:rPr>
            <w:rFonts w:ascii="Calibri" w:eastAsia="Calibri" w:hAnsi="Calibri" w:cs="Calibri"/>
            <w:sz w:val="24"/>
            <w:szCs w:val="24"/>
            <w:u w:val="single"/>
            <w:shd w:val="solid" w:color="FFFFFF" w:fill="FFFFFF"/>
          </w:rPr>
          <w:t>piratepad</w:t>
        </w:r>
      </w:hyperlink>
      <w:hyperlink r:id="rId35" w:history="1">
        <w:r>
          <w:rPr>
            <w:rFonts w:ascii="Calibri" w:eastAsia="Calibri" w:hAnsi="Calibri" w:cs="Calibri"/>
            <w:sz w:val="24"/>
            <w:szCs w:val="24"/>
            <w:u w:val="single"/>
            <w:shd w:val="solid" w:color="FFFFFF" w:fill="FFFFFF"/>
          </w:rPr>
          <w:t>.</w:t>
        </w:r>
      </w:hyperlink>
      <w:hyperlink r:id="rId36" w:history="1">
        <w:proofErr w:type="gramStart"/>
        <w:r>
          <w:rPr>
            <w:rFonts w:ascii="Calibri" w:eastAsia="Calibri" w:hAnsi="Calibri" w:cs="Calibri"/>
            <w:sz w:val="24"/>
            <w:szCs w:val="24"/>
            <w:u w:val="single"/>
            <w:shd w:val="solid" w:color="FFFFFF" w:fill="FFFFFF"/>
          </w:rPr>
          <w:t>net</w:t>
        </w:r>
        <w:proofErr w:type="gramEnd"/>
      </w:hyperlink>
    </w:p>
    <w:p w:rsidR="00BD3E73" w:rsidRDefault="00BD3E73" w:rsidP="00BD3E73">
      <w:pPr>
        <w:ind w:left="2160" w:firstLine="720"/>
        <w:rPr>
          <w:rFonts w:ascii="Calibri" w:eastAsia="Calibri" w:hAnsi="Calibri" w:cs="Calibri"/>
          <w:sz w:val="24"/>
          <w:szCs w:val="24"/>
          <w:u w:val="single"/>
          <w:shd w:val="solid" w:color="FFFFFF" w:fill="FFFFFF"/>
        </w:rPr>
      </w:pPr>
      <w:hyperlink r:id="rId37" w:history="1">
        <w:r>
          <w:rPr>
            <w:rFonts w:ascii="Calibri" w:eastAsia="Calibri" w:hAnsi="Calibri" w:cs="Calibri"/>
            <w:sz w:val="24"/>
            <w:szCs w:val="24"/>
            <w:u w:val="single"/>
            <w:shd w:val="solid" w:color="FFFFFF" w:fill="FFFFFF"/>
          </w:rPr>
          <w:t>http</w:t>
        </w:r>
      </w:hyperlink>
      <w:hyperlink r:id="rId38" w:history="1">
        <w:r>
          <w:rPr>
            <w:rFonts w:ascii="Calibri" w:eastAsia="Calibri" w:hAnsi="Calibri" w:cs="Calibri"/>
            <w:sz w:val="24"/>
            <w:szCs w:val="24"/>
            <w:u w:val="single"/>
            <w:shd w:val="solid" w:color="FFFFFF" w:fill="FFFFFF"/>
          </w:rPr>
          <w:t>://</w:t>
        </w:r>
      </w:hyperlink>
      <w:hyperlink r:id="rId39" w:history="1">
        <w:r>
          <w:rPr>
            <w:rFonts w:ascii="Calibri" w:eastAsia="Calibri" w:hAnsi="Calibri" w:cs="Calibri"/>
            <w:sz w:val="24"/>
            <w:szCs w:val="24"/>
            <w:u w:val="single"/>
            <w:shd w:val="solid" w:color="FFFFFF" w:fill="FFFFFF"/>
          </w:rPr>
          <w:t>primarypad</w:t>
        </w:r>
      </w:hyperlink>
      <w:hyperlink r:id="rId40" w:history="1">
        <w:r>
          <w:rPr>
            <w:rFonts w:ascii="Calibri" w:eastAsia="Calibri" w:hAnsi="Calibri" w:cs="Calibri"/>
            <w:sz w:val="24"/>
            <w:szCs w:val="24"/>
            <w:u w:val="single"/>
            <w:shd w:val="solid" w:color="FFFFFF" w:fill="FFFFFF"/>
          </w:rPr>
          <w:t>.</w:t>
        </w:r>
      </w:hyperlink>
      <w:hyperlink r:id="rId41" w:history="1">
        <w:proofErr w:type="gramStart"/>
        <w:r>
          <w:rPr>
            <w:rFonts w:ascii="Calibri" w:eastAsia="Calibri" w:hAnsi="Calibri" w:cs="Calibri"/>
            <w:sz w:val="24"/>
            <w:szCs w:val="24"/>
            <w:u w:val="single"/>
            <w:shd w:val="solid" w:color="FFFFFF" w:fill="FFFFFF"/>
          </w:rPr>
          <w:t>com</w:t>
        </w:r>
        <w:proofErr w:type="gramEnd"/>
      </w:hyperlink>
      <w:r>
        <w:rPr>
          <w:rFonts w:ascii="Calibri" w:eastAsia="Calibri" w:hAnsi="Calibri" w:cs="Calibri"/>
          <w:sz w:val="24"/>
          <w:szCs w:val="24"/>
          <w:shd w:val="solid" w:color="FFFFFF" w:fill="FFFFFF"/>
        </w:rPr>
        <w:t xml:space="preserve"> </w:t>
      </w:r>
    </w:p>
    <w:p w:rsidR="00BD3E73" w:rsidRDefault="00BD3E73" w:rsidP="00BD3E73">
      <w:pPr>
        <w:ind w:left="2160" w:firstLine="720"/>
        <w:rPr>
          <w:rFonts w:ascii="Calibri" w:eastAsia="Calibri" w:hAnsi="Calibri" w:cs="Calibri"/>
          <w:sz w:val="24"/>
          <w:szCs w:val="24"/>
          <w:u w:val="single"/>
          <w:shd w:val="solid" w:color="FFFFFF" w:fill="FFFFFF"/>
        </w:rPr>
      </w:pPr>
      <w:hyperlink r:id="rId42" w:history="1">
        <w:r>
          <w:rPr>
            <w:rFonts w:ascii="Calibri" w:eastAsia="Calibri" w:hAnsi="Calibri" w:cs="Calibri"/>
            <w:sz w:val="24"/>
            <w:szCs w:val="24"/>
            <w:u w:val="single"/>
            <w:shd w:val="solid" w:color="FFFFFF" w:fill="FFFFFF"/>
          </w:rPr>
          <w:t>http</w:t>
        </w:r>
      </w:hyperlink>
      <w:hyperlink r:id="rId43" w:history="1">
        <w:r>
          <w:rPr>
            <w:rFonts w:ascii="Calibri" w:eastAsia="Calibri" w:hAnsi="Calibri" w:cs="Calibri"/>
            <w:sz w:val="24"/>
            <w:szCs w:val="24"/>
            <w:u w:val="single"/>
            <w:shd w:val="solid" w:color="FFFFFF" w:fill="FFFFFF"/>
          </w:rPr>
          <w:t>://</w:t>
        </w:r>
      </w:hyperlink>
      <w:hyperlink r:id="rId44" w:history="1">
        <w:r>
          <w:rPr>
            <w:rFonts w:ascii="Calibri" w:eastAsia="Calibri" w:hAnsi="Calibri" w:cs="Calibri"/>
            <w:sz w:val="24"/>
            <w:szCs w:val="24"/>
            <w:u w:val="single"/>
            <w:shd w:val="solid" w:color="FFFFFF" w:fill="FFFFFF"/>
          </w:rPr>
          <w:t>sketchpad</w:t>
        </w:r>
      </w:hyperlink>
      <w:hyperlink r:id="rId45" w:history="1">
        <w:r>
          <w:rPr>
            <w:rFonts w:ascii="Calibri" w:eastAsia="Calibri" w:hAnsi="Calibri" w:cs="Calibri"/>
            <w:sz w:val="24"/>
            <w:szCs w:val="24"/>
            <w:u w:val="single"/>
            <w:shd w:val="solid" w:color="FFFFFF" w:fill="FFFFFF"/>
          </w:rPr>
          <w:t>.</w:t>
        </w:r>
      </w:hyperlink>
      <w:hyperlink r:id="rId46" w:history="1">
        <w:r>
          <w:rPr>
            <w:rFonts w:ascii="Calibri" w:eastAsia="Calibri" w:hAnsi="Calibri" w:cs="Calibri"/>
            <w:sz w:val="24"/>
            <w:szCs w:val="24"/>
            <w:u w:val="single"/>
            <w:shd w:val="solid" w:color="FFFFFF" w:fill="FFFFFF"/>
          </w:rPr>
          <w:t>cc</w:t>
        </w:r>
      </w:hyperlink>
      <w:hyperlink r:id="rId47" w:history="1">
        <w:r>
          <w:rPr>
            <w:rFonts w:ascii="Calibri" w:eastAsia="Calibri" w:hAnsi="Calibri" w:cs="Calibri"/>
            <w:sz w:val="24"/>
            <w:szCs w:val="24"/>
            <w:u w:val="single"/>
            <w:shd w:val="solid" w:color="FFFFFF" w:fill="FFFFFF"/>
          </w:rPr>
          <w:t>/</w:t>
        </w:r>
      </w:hyperlink>
    </w:p>
    <w:p w:rsidR="00BD3E73" w:rsidRDefault="00BD3E73" w:rsidP="00BD3E73">
      <w:pPr>
        <w:ind w:left="2160" w:firstLine="720"/>
        <w:rPr>
          <w:rFonts w:ascii="Calibri" w:eastAsia="Calibri" w:hAnsi="Calibri" w:cs="Calibri"/>
          <w:sz w:val="24"/>
          <w:szCs w:val="24"/>
          <w:u w:val="single"/>
          <w:shd w:val="solid" w:color="FFFFFF" w:fill="FFFFFF"/>
        </w:rPr>
      </w:pPr>
      <w:hyperlink r:id="rId48" w:history="1">
        <w:r>
          <w:rPr>
            <w:rFonts w:ascii="Calibri" w:eastAsia="Calibri" w:hAnsi="Calibri" w:cs="Calibri"/>
            <w:sz w:val="24"/>
            <w:szCs w:val="24"/>
            <w:u w:val="single"/>
            <w:shd w:val="solid" w:color="FFFFFF" w:fill="FFFFFF"/>
          </w:rPr>
          <w:t>http</w:t>
        </w:r>
      </w:hyperlink>
      <w:hyperlink r:id="rId49" w:history="1">
        <w:r>
          <w:rPr>
            <w:rFonts w:ascii="Calibri" w:eastAsia="Calibri" w:hAnsi="Calibri" w:cs="Calibri"/>
            <w:sz w:val="24"/>
            <w:szCs w:val="24"/>
            <w:u w:val="single"/>
            <w:shd w:val="solid" w:color="FFFFFF" w:fill="FFFFFF"/>
          </w:rPr>
          <w:t>://</w:t>
        </w:r>
      </w:hyperlink>
      <w:hyperlink r:id="rId50" w:history="1">
        <w:r>
          <w:rPr>
            <w:rFonts w:ascii="Calibri" w:eastAsia="Calibri" w:hAnsi="Calibri" w:cs="Calibri"/>
            <w:sz w:val="24"/>
            <w:szCs w:val="24"/>
            <w:u w:val="single"/>
            <w:shd w:val="solid" w:color="FFFFFF" w:fill="FFFFFF"/>
          </w:rPr>
          <w:t>www</w:t>
        </w:r>
      </w:hyperlink>
      <w:hyperlink r:id="rId51" w:history="1">
        <w:r>
          <w:rPr>
            <w:rFonts w:ascii="Calibri" w:eastAsia="Calibri" w:hAnsi="Calibri" w:cs="Calibri"/>
            <w:sz w:val="24"/>
            <w:szCs w:val="24"/>
            <w:u w:val="single"/>
            <w:shd w:val="solid" w:color="FFFFFF" w:fill="FFFFFF"/>
          </w:rPr>
          <w:t>.</w:t>
        </w:r>
      </w:hyperlink>
      <w:hyperlink r:id="rId52" w:history="1">
        <w:proofErr w:type="gramStart"/>
        <w:r>
          <w:rPr>
            <w:rFonts w:ascii="Calibri" w:eastAsia="Calibri" w:hAnsi="Calibri" w:cs="Calibri"/>
            <w:sz w:val="24"/>
            <w:szCs w:val="24"/>
            <w:u w:val="single"/>
            <w:shd w:val="solid" w:color="FFFFFF" w:fill="FFFFFF"/>
          </w:rPr>
          <w:t>edupad</w:t>
        </w:r>
        <w:proofErr w:type="gramEnd"/>
      </w:hyperlink>
      <w:hyperlink r:id="rId53" w:history="1">
        <w:r>
          <w:rPr>
            <w:rFonts w:ascii="Calibri" w:eastAsia="Calibri" w:hAnsi="Calibri" w:cs="Calibri"/>
            <w:sz w:val="24"/>
            <w:szCs w:val="24"/>
            <w:u w:val="single"/>
            <w:shd w:val="solid" w:color="FFFFFF" w:fill="FFFFFF"/>
          </w:rPr>
          <w:t>.</w:t>
        </w:r>
      </w:hyperlink>
      <w:hyperlink r:id="rId54" w:history="1">
        <w:proofErr w:type="gramStart"/>
        <w:r>
          <w:rPr>
            <w:rFonts w:ascii="Calibri" w:eastAsia="Calibri" w:hAnsi="Calibri" w:cs="Calibri"/>
            <w:sz w:val="24"/>
            <w:szCs w:val="24"/>
            <w:u w:val="single"/>
            <w:shd w:val="solid" w:color="FFFFFF" w:fill="FFFFFF"/>
          </w:rPr>
          <w:t>ch</w:t>
        </w:r>
        <w:proofErr w:type="gramEnd"/>
      </w:hyperlink>
      <w:hyperlink r:id="rId55" w:history="1">
        <w:r>
          <w:rPr>
            <w:rFonts w:ascii="Calibri" w:eastAsia="Calibri" w:hAnsi="Calibri" w:cs="Calibri"/>
            <w:sz w:val="24"/>
            <w:szCs w:val="24"/>
            <w:u w:val="single"/>
            <w:shd w:val="solid" w:color="FFFFFF" w:fill="FFFFFF"/>
          </w:rPr>
          <w:t>/</w:t>
        </w:r>
      </w:hyperlink>
      <w:r>
        <w:rPr>
          <w:rFonts w:ascii="Calibri" w:eastAsia="Calibri" w:hAnsi="Calibri" w:cs="Calibri"/>
          <w:sz w:val="24"/>
          <w:szCs w:val="24"/>
          <w:shd w:val="solid" w:color="FFFFFF" w:fill="FFFFFF"/>
        </w:rPr>
        <w:t xml:space="preserve"> </w:t>
      </w:r>
    </w:p>
    <w:p w:rsidR="00BD3E73" w:rsidRDefault="00BD3E73" w:rsidP="00BD3E73">
      <w:pPr>
        <w:ind w:left="2160" w:firstLine="720"/>
        <w:rPr>
          <w:rFonts w:ascii="Calibri" w:eastAsia="Calibri" w:hAnsi="Calibri" w:cs="Calibri"/>
          <w:sz w:val="24"/>
          <w:szCs w:val="24"/>
          <w:u w:val="single"/>
          <w:shd w:val="solid" w:color="FFFFFF" w:fill="FFFFFF"/>
        </w:rPr>
      </w:pPr>
      <w:hyperlink r:id="rId56" w:history="1">
        <w:r>
          <w:rPr>
            <w:rFonts w:ascii="Calibri" w:eastAsia="Calibri" w:hAnsi="Calibri" w:cs="Calibri"/>
            <w:sz w:val="24"/>
            <w:szCs w:val="24"/>
            <w:u w:val="single"/>
            <w:shd w:val="solid" w:color="FFFFFF" w:fill="FFFFFF"/>
          </w:rPr>
          <w:t>http</w:t>
        </w:r>
      </w:hyperlink>
      <w:hyperlink r:id="rId57" w:history="1">
        <w:r>
          <w:rPr>
            <w:rFonts w:ascii="Calibri" w:eastAsia="Calibri" w:hAnsi="Calibri" w:cs="Calibri"/>
            <w:sz w:val="24"/>
            <w:szCs w:val="24"/>
            <w:u w:val="single"/>
            <w:shd w:val="solid" w:color="FFFFFF" w:fill="FFFFFF"/>
          </w:rPr>
          <w:t>://</w:t>
        </w:r>
      </w:hyperlink>
      <w:hyperlink r:id="rId58" w:history="1">
        <w:r>
          <w:rPr>
            <w:rFonts w:ascii="Calibri" w:eastAsia="Calibri" w:hAnsi="Calibri" w:cs="Calibri"/>
            <w:sz w:val="24"/>
            <w:szCs w:val="24"/>
            <w:u w:val="single"/>
            <w:shd w:val="solid" w:color="FFFFFF" w:fill="FFFFFF"/>
          </w:rPr>
          <w:t>ethercodes</w:t>
        </w:r>
      </w:hyperlink>
      <w:hyperlink r:id="rId59" w:history="1">
        <w:r>
          <w:rPr>
            <w:rFonts w:ascii="Calibri" w:eastAsia="Calibri" w:hAnsi="Calibri" w:cs="Calibri"/>
            <w:sz w:val="24"/>
            <w:szCs w:val="24"/>
            <w:u w:val="single"/>
            <w:shd w:val="solid" w:color="FFFFFF" w:fill="FFFFFF"/>
          </w:rPr>
          <w:t>.</w:t>
        </w:r>
      </w:hyperlink>
      <w:hyperlink r:id="rId60" w:history="1">
        <w:proofErr w:type="gramStart"/>
        <w:r>
          <w:rPr>
            <w:rFonts w:ascii="Calibri" w:eastAsia="Calibri" w:hAnsi="Calibri" w:cs="Calibri"/>
            <w:sz w:val="24"/>
            <w:szCs w:val="24"/>
            <w:u w:val="single"/>
            <w:shd w:val="solid" w:color="FFFFFF" w:fill="FFFFFF"/>
          </w:rPr>
          <w:t>com</w:t>
        </w:r>
        <w:proofErr w:type="gramEnd"/>
      </w:hyperlink>
    </w:p>
    <w:p w:rsidR="00BD3E73" w:rsidRDefault="00BD3E73" w:rsidP="00BD3E73">
      <w:pPr>
        <w:ind w:left="2880"/>
        <w:rPr>
          <w:rFonts w:ascii="Calibri" w:eastAsia="Calibri" w:hAnsi="Calibri" w:cs="Calibri"/>
          <w:sz w:val="24"/>
          <w:szCs w:val="24"/>
          <w:u w:val="single"/>
          <w:shd w:val="solid" w:color="FFFFFF" w:fill="FFFFFF"/>
        </w:rPr>
      </w:pPr>
      <w:hyperlink r:id="rId61" w:history="1">
        <w:r>
          <w:rPr>
            <w:rFonts w:ascii="Calibri" w:eastAsia="Calibri" w:hAnsi="Calibri" w:cs="Calibri"/>
            <w:sz w:val="24"/>
            <w:szCs w:val="24"/>
            <w:u w:val="single"/>
            <w:shd w:val="solid" w:color="FFFFFF" w:fill="FFFFFF"/>
          </w:rPr>
          <w:t>http</w:t>
        </w:r>
      </w:hyperlink>
      <w:hyperlink r:id="rId62" w:history="1">
        <w:r>
          <w:rPr>
            <w:rFonts w:ascii="Calibri" w:eastAsia="Calibri" w:hAnsi="Calibri" w:cs="Calibri"/>
            <w:sz w:val="24"/>
            <w:szCs w:val="24"/>
            <w:u w:val="single"/>
            <w:shd w:val="solid" w:color="FFFFFF" w:fill="FFFFFF"/>
          </w:rPr>
          <w:t>://</w:t>
        </w:r>
      </w:hyperlink>
      <w:hyperlink r:id="rId63" w:history="1">
        <w:r>
          <w:rPr>
            <w:rFonts w:ascii="Calibri" w:eastAsia="Calibri" w:hAnsi="Calibri" w:cs="Calibri"/>
            <w:sz w:val="24"/>
            <w:szCs w:val="24"/>
            <w:u w:val="single"/>
            <w:shd w:val="solid" w:color="FFFFFF" w:fill="FFFFFF"/>
          </w:rPr>
          <w:t>openetherpad</w:t>
        </w:r>
      </w:hyperlink>
      <w:hyperlink r:id="rId64" w:history="1">
        <w:r>
          <w:rPr>
            <w:rFonts w:ascii="Calibri" w:eastAsia="Calibri" w:hAnsi="Calibri" w:cs="Calibri"/>
            <w:sz w:val="24"/>
            <w:szCs w:val="24"/>
            <w:u w:val="single"/>
            <w:shd w:val="solid" w:color="FFFFFF" w:fill="FFFFFF"/>
          </w:rPr>
          <w:t>.</w:t>
        </w:r>
      </w:hyperlink>
      <w:hyperlink r:id="rId65" w:history="1">
        <w:proofErr w:type="gramStart"/>
        <w:r>
          <w:rPr>
            <w:rFonts w:ascii="Calibri" w:eastAsia="Calibri" w:hAnsi="Calibri" w:cs="Calibri"/>
            <w:sz w:val="24"/>
            <w:szCs w:val="24"/>
            <w:u w:val="single"/>
            <w:shd w:val="solid" w:color="FFFFFF" w:fill="FFFFFF"/>
          </w:rPr>
          <w:t>org</w:t>
        </w:r>
        <w:proofErr w:type="gramEnd"/>
      </w:hyperlink>
      <w:hyperlink r:id="rId66"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67" w:history="1">
        <w:r>
          <w:rPr>
            <w:rFonts w:ascii="Calibri" w:eastAsia="Calibri" w:hAnsi="Calibri" w:cs="Calibri"/>
            <w:sz w:val="24"/>
            <w:szCs w:val="24"/>
            <w:u w:val="single"/>
            <w:shd w:val="solid" w:color="FFFFFF" w:fill="FFFFFF"/>
          </w:rPr>
          <w:t>http</w:t>
        </w:r>
      </w:hyperlink>
      <w:hyperlink r:id="rId68"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69" w:history="1">
        <w:r>
          <w:rPr>
            <w:rFonts w:ascii="Calibri" w:eastAsia="Calibri" w:hAnsi="Calibri" w:cs="Calibri"/>
            <w:sz w:val="24"/>
            <w:szCs w:val="24"/>
            <w:u w:val="single"/>
            <w:shd w:val="solid" w:color="FFFFFF" w:fill="FFFFFF"/>
          </w:rPr>
          <w:t>kompisen</w:t>
        </w:r>
      </w:hyperlink>
      <w:hyperlink r:id="rId70" w:history="1">
        <w:r>
          <w:rPr>
            <w:rFonts w:ascii="Calibri" w:eastAsia="Calibri" w:hAnsi="Calibri" w:cs="Calibri"/>
            <w:sz w:val="24"/>
            <w:szCs w:val="24"/>
            <w:u w:val="single"/>
            <w:shd w:val="solid" w:color="FFFFFF" w:fill="FFFFFF"/>
          </w:rPr>
          <w:t>.</w:t>
        </w:r>
      </w:hyperlink>
      <w:hyperlink r:id="rId71" w:history="1">
        <w:proofErr w:type="gramStart"/>
        <w:r>
          <w:rPr>
            <w:rFonts w:ascii="Calibri" w:eastAsia="Calibri" w:hAnsi="Calibri" w:cs="Calibri"/>
            <w:sz w:val="24"/>
            <w:szCs w:val="24"/>
            <w:u w:val="single"/>
            <w:shd w:val="solid" w:color="FFFFFF" w:fill="FFFFFF"/>
          </w:rPr>
          <w:t>se</w:t>
        </w:r>
        <w:proofErr w:type="gramEnd"/>
      </w:hyperlink>
      <w:hyperlink r:id="rId72"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73" w:history="1">
        <w:r>
          <w:rPr>
            <w:rFonts w:ascii="Calibri" w:eastAsia="Calibri" w:hAnsi="Calibri" w:cs="Calibri"/>
            <w:sz w:val="24"/>
            <w:szCs w:val="24"/>
            <w:u w:val="single"/>
            <w:shd w:val="solid" w:color="FFFFFF" w:fill="FFFFFF"/>
          </w:rPr>
          <w:t>http</w:t>
        </w:r>
      </w:hyperlink>
      <w:hyperlink r:id="rId74"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75" w:history="1">
        <w:r>
          <w:rPr>
            <w:rFonts w:ascii="Calibri" w:eastAsia="Calibri" w:hAnsi="Calibri" w:cs="Calibri"/>
            <w:sz w:val="24"/>
            <w:szCs w:val="24"/>
            <w:u w:val="single"/>
            <w:shd w:val="solid" w:color="FFFFFF" w:fill="FFFFFF"/>
          </w:rPr>
          <w:t>piratenpad</w:t>
        </w:r>
      </w:hyperlink>
      <w:hyperlink r:id="rId76" w:history="1">
        <w:r>
          <w:rPr>
            <w:rFonts w:ascii="Calibri" w:eastAsia="Calibri" w:hAnsi="Calibri" w:cs="Calibri"/>
            <w:sz w:val="24"/>
            <w:szCs w:val="24"/>
            <w:u w:val="single"/>
            <w:shd w:val="solid" w:color="FFFFFF" w:fill="FFFFFF"/>
          </w:rPr>
          <w:t>.</w:t>
        </w:r>
      </w:hyperlink>
      <w:hyperlink r:id="rId77" w:history="1">
        <w:proofErr w:type="gramStart"/>
        <w:r>
          <w:rPr>
            <w:rFonts w:ascii="Calibri" w:eastAsia="Calibri" w:hAnsi="Calibri" w:cs="Calibri"/>
            <w:sz w:val="24"/>
            <w:szCs w:val="24"/>
            <w:u w:val="single"/>
            <w:shd w:val="solid" w:color="FFFFFF" w:fill="FFFFFF"/>
          </w:rPr>
          <w:t>de</w:t>
        </w:r>
        <w:proofErr w:type="gramEnd"/>
      </w:hyperlink>
      <w:hyperlink r:id="rId78"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79" w:history="1">
        <w:r>
          <w:rPr>
            <w:rFonts w:ascii="Calibri" w:eastAsia="Calibri" w:hAnsi="Calibri" w:cs="Calibri"/>
            <w:sz w:val="24"/>
            <w:szCs w:val="24"/>
            <w:u w:val="single"/>
            <w:shd w:val="solid" w:color="FFFFFF" w:fill="FFFFFF"/>
          </w:rPr>
          <w:t>http</w:t>
        </w:r>
      </w:hyperlink>
      <w:hyperlink r:id="rId80"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81" w:history="1">
        <w:r>
          <w:rPr>
            <w:rFonts w:ascii="Calibri" w:eastAsia="Calibri" w:hAnsi="Calibri" w:cs="Calibri"/>
            <w:sz w:val="24"/>
            <w:szCs w:val="24"/>
            <w:u w:val="single"/>
            <w:shd w:val="solid" w:color="FFFFFF" w:fill="FFFFFF"/>
          </w:rPr>
          <w:t>pad</w:t>
        </w:r>
      </w:hyperlink>
      <w:hyperlink r:id="rId82" w:history="1">
        <w:r>
          <w:rPr>
            <w:rFonts w:ascii="Calibri" w:eastAsia="Calibri" w:hAnsi="Calibri" w:cs="Calibri"/>
            <w:sz w:val="24"/>
            <w:szCs w:val="24"/>
            <w:u w:val="single"/>
            <w:shd w:val="solid" w:color="FFFFFF" w:fill="FFFFFF"/>
          </w:rPr>
          <w:t>.</w:t>
        </w:r>
      </w:hyperlink>
      <w:hyperlink r:id="rId83" w:history="1">
        <w:r>
          <w:rPr>
            <w:rFonts w:ascii="Calibri" w:eastAsia="Calibri" w:hAnsi="Calibri" w:cs="Calibri"/>
            <w:sz w:val="24"/>
            <w:szCs w:val="24"/>
            <w:u w:val="single"/>
            <w:shd w:val="solid" w:color="FFFFFF" w:fill="FFFFFF"/>
          </w:rPr>
          <w:t>spline</w:t>
        </w:r>
      </w:hyperlink>
      <w:hyperlink r:id="rId84" w:history="1">
        <w:r>
          <w:rPr>
            <w:rFonts w:ascii="Calibri" w:eastAsia="Calibri" w:hAnsi="Calibri" w:cs="Calibri"/>
            <w:sz w:val="24"/>
            <w:szCs w:val="24"/>
            <w:u w:val="single"/>
            <w:shd w:val="solid" w:color="FFFFFF" w:fill="FFFFFF"/>
          </w:rPr>
          <w:t>.</w:t>
        </w:r>
      </w:hyperlink>
      <w:hyperlink r:id="rId85" w:history="1">
        <w:proofErr w:type="gramStart"/>
        <w:r>
          <w:rPr>
            <w:rFonts w:ascii="Calibri" w:eastAsia="Calibri" w:hAnsi="Calibri" w:cs="Calibri"/>
            <w:sz w:val="24"/>
            <w:szCs w:val="24"/>
            <w:u w:val="single"/>
            <w:shd w:val="solid" w:color="FFFFFF" w:fill="FFFFFF"/>
          </w:rPr>
          <w:t>de</w:t>
        </w:r>
        <w:proofErr w:type="gramEnd"/>
      </w:hyperlink>
      <w:hyperlink r:id="rId86"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87" w:history="1">
        <w:r>
          <w:rPr>
            <w:rFonts w:ascii="Calibri" w:eastAsia="Calibri" w:hAnsi="Calibri" w:cs="Calibri"/>
            <w:sz w:val="24"/>
            <w:szCs w:val="24"/>
            <w:u w:val="single"/>
            <w:shd w:val="solid" w:color="FFFFFF" w:fill="FFFFFF"/>
          </w:rPr>
          <w:t>http</w:t>
        </w:r>
      </w:hyperlink>
      <w:hyperlink r:id="rId88"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89" w:history="1">
        <w:r>
          <w:rPr>
            <w:rFonts w:ascii="Calibri" w:eastAsia="Calibri" w:hAnsi="Calibri" w:cs="Calibri"/>
            <w:sz w:val="24"/>
            <w:szCs w:val="24"/>
            <w:u w:val="single"/>
            <w:shd w:val="solid" w:color="FFFFFF" w:fill="FFFFFF"/>
          </w:rPr>
          <w:t>typewith</w:t>
        </w:r>
      </w:hyperlink>
      <w:hyperlink r:id="rId90" w:history="1">
        <w:r>
          <w:rPr>
            <w:rFonts w:ascii="Calibri" w:eastAsia="Calibri" w:hAnsi="Calibri" w:cs="Calibri"/>
            <w:sz w:val="24"/>
            <w:szCs w:val="24"/>
            <w:u w:val="single"/>
            <w:shd w:val="solid" w:color="FFFFFF" w:fill="FFFFFF"/>
          </w:rPr>
          <w:t>.</w:t>
        </w:r>
      </w:hyperlink>
      <w:hyperlink r:id="rId91" w:history="1">
        <w:proofErr w:type="gramStart"/>
        <w:r>
          <w:rPr>
            <w:rFonts w:ascii="Calibri" w:eastAsia="Calibri" w:hAnsi="Calibri" w:cs="Calibri"/>
            <w:sz w:val="24"/>
            <w:szCs w:val="24"/>
            <w:u w:val="single"/>
            <w:shd w:val="solid" w:color="FFFFFF" w:fill="FFFFFF"/>
          </w:rPr>
          <w:t>me</w:t>
        </w:r>
        <w:proofErr w:type="gramEnd"/>
      </w:hyperlink>
      <w:hyperlink r:id="rId92"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93" w:history="1">
        <w:r>
          <w:rPr>
            <w:rFonts w:ascii="Calibri" w:eastAsia="Calibri" w:hAnsi="Calibri" w:cs="Calibri"/>
            <w:sz w:val="24"/>
            <w:szCs w:val="24"/>
            <w:u w:val="single"/>
            <w:shd w:val="solid" w:color="FFFFFF" w:fill="FFFFFF"/>
          </w:rPr>
          <w:t>http</w:t>
        </w:r>
      </w:hyperlink>
      <w:hyperlink r:id="rId94" w:history="1">
        <w:r>
          <w:rPr>
            <w:rFonts w:ascii="Calibri" w:eastAsia="Calibri" w:hAnsi="Calibri" w:cs="Calibri"/>
            <w:sz w:val="24"/>
            <w:szCs w:val="24"/>
            <w:u w:val="single"/>
            <w:shd w:val="solid" w:color="FFFFFF" w:fill="FFFFFF"/>
          </w:rPr>
          <w:t>://</w:t>
        </w:r>
      </w:hyperlink>
      <w:hyperlink r:id="rId95" w:history="1">
        <w:r>
          <w:rPr>
            <w:rFonts w:ascii="Calibri" w:eastAsia="Calibri" w:hAnsi="Calibri" w:cs="Calibri"/>
            <w:sz w:val="24"/>
            <w:szCs w:val="24"/>
            <w:u w:val="single"/>
            <w:shd w:val="solid" w:color="FFFFFF" w:fill="FFFFFF"/>
          </w:rPr>
          <w:t>etherpad</w:t>
        </w:r>
      </w:hyperlink>
      <w:hyperlink r:id="rId96" w:history="1">
        <w:r>
          <w:rPr>
            <w:rFonts w:ascii="Calibri" w:eastAsia="Calibri" w:hAnsi="Calibri" w:cs="Calibri"/>
            <w:sz w:val="24"/>
            <w:szCs w:val="24"/>
            <w:u w:val="single"/>
            <w:shd w:val="solid" w:color="FFFFFF" w:fill="FFFFFF"/>
          </w:rPr>
          <w:t>.</w:t>
        </w:r>
      </w:hyperlink>
      <w:hyperlink r:id="rId97" w:history="1">
        <w:proofErr w:type="gramStart"/>
        <w:r>
          <w:rPr>
            <w:rFonts w:ascii="Calibri" w:eastAsia="Calibri" w:hAnsi="Calibri" w:cs="Calibri"/>
            <w:sz w:val="24"/>
            <w:szCs w:val="24"/>
            <w:u w:val="single"/>
            <w:shd w:val="solid" w:color="FFFFFF" w:fill="FFFFFF"/>
          </w:rPr>
          <w:t>netluchs</w:t>
        </w:r>
        <w:proofErr w:type="gramEnd"/>
      </w:hyperlink>
      <w:hyperlink r:id="rId98" w:history="1">
        <w:r>
          <w:rPr>
            <w:rFonts w:ascii="Calibri" w:eastAsia="Calibri" w:hAnsi="Calibri" w:cs="Calibri"/>
            <w:sz w:val="24"/>
            <w:szCs w:val="24"/>
            <w:u w:val="single"/>
            <w:shd w:val="solid" w:color="FFFFFF" w:fill="FFFFFF"/>
          </w:rPr>
          <w:t>.</w:t>
        </w:r>
      </w:hyperlink>
      <w:hyperlink r:id="rId99" w:history="1">
        <w:proofErr w:type="gramStart"/>
        <w:r>
          <w:rPr>
            <w:rFonts w:ascii="Calibri" w:eastAsia="Calibri" w:hAnsi="Calibri" w:cs="Calibri"/>
            <w:sz w:val="24"/>
            <w:szCs w:val="24"/>
            <w:u w:val="single"/>
            <w:shd w:val="solid" w:color="FFFFFF" w:fill="FFFFFF"/>
          </w:rPr>
          <w:t>de</w:t>
        </w:r>
        <w:proofErr w:type="gramEnd"/>
      </w:hyperlink>
      <w:hyperlink r:id="rId100"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101" w:history="1">
        <w:r>
          <w:rPr>
            <w:rFonts w:ascii="Calibri" w:eastAsia="Calibri" w:hAnsi="Calibri" w:cs="Calibri"/>
            <w:sz w:val="24"/>
            <w:szCs w:val="24"/>
            <w:u w:val="single"/>
            <w:shd w:val="solid" w:color="FFFFFF" w:fill="FFFFFF"/>
          </w:rPr>
          <w:t>http</w:t>
        </w:r>
      </w:hyperlink>
      <w:hyperlink r:id="rId102" w:history="1">
        <w:r>
          <w:rPr>
            <w:rFonts w:ascii="Calibri" w:eastAsia="Calibri" w:hAnsi="Calibri" w:cs="Calibri"/>
            <w:sz w:val="24"/>
            <w:szCs w:val="24"/>
            <w:u w:val="single"/>
            <w:shd w:val="solid" w:color="FFFFFF" w:fill="FFFFFF"/>
          </w:rPr>
          <w:t>://</w:t>
        </w:r>
      </w:hyperlink>
      <w:hyperlink r:id="rId103" w:history="1">
        <w:r>
          <w:rPr>
            <w:rFonts w:ascii="Calibri" w:eastAsia="Calibri" w:hAnsi="Calibri" w:cs="Calibri"/>
            <w:sz w:val="24"/>
            <w:szCs w:val="24"/>
            <w:u w:val="single"/>
            <w:shd w:val="solid" w:color="FFFFFF" w:fill="FFFFFF"/>
          </w:rPr>
          <w:t>meetingwords</w:t>
        </w:r>
      </w:hyperlink>
      <w:hyperlink r:id="rId104" w:history="1">
        <w:r>
          <w:rPr>
            <w:rFonts w:ascii="Calibri" w:eastAsia="Calibri" w:hAnsi="Calibri" w:cs="Calibri"/>
            <w:sz w:val="24"/>
            <w:szCs w:val="24"/>
            <w:u w:val="single"/>
            <w:shd w:val="solid" w:color="FFFFFF" w:fill="FFFFFF"/>
          </w:rPr>
          <w:t>.</w:t>
        </w:r>
      </w:hyperlink>
      <w:hyperlink r:id="rId105" w:history="1">
        <w:proofErr w:type="gramStart"/>
        <w:r>
          <w:rPr>
            <w:rFonts w:ascii="Calibri" w:eastAsia="Calibri" w:hAnsi="Calibri" w:cs="Calibri"/>
            <w:sz w:val="24"/>
            <w:szCs w:val="24"/>
            <w:u w:val="single"/>
            <w:shd w:val="solid" w:color="FFFFFF" w:fill="FFFFFF"/>
          </w:rPr>
          <w:t>com</w:t>
        </w:r>
        <w:proofErr w:type="gramEnd"/>
      </w:hyperlink>
      <w:hyperlink r:id="rId106"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107" w:history="1">
        <w:r>
          <w:rPr>
            <w:rFonts w:ascii="Calibri" w:eastAsia="Calibri" w:hAnsi="Calibri" w:cs="Calibri"/>
            <w:sz w:val="24"/>
            <w:szCs w:val="24"/>
            <w:u w:val="single"/>
            <w:shd w:val="solid" w:color="FFFFFF" w:fill="FFFFFF"/>
          </w:rPr>
          <w:t>http</w:t>
        </w:r>
      </w:hyperlink>
      <w:hyperlink r:id="rId108"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109" w:history="1">
        <w:r>
          <w:rPr>
            <w:rFonts w:ascii="Calibri" w:eastAsia="Calibri" w:hAnsi="Calibri" w:cs="Calibri"/>
            <w:sz w:val="24"/>
            <w:szCs w:val="24"/>
            <w:u w:val="single"/>
            <w:shd w:val="solid" w:color="FFFFFF" w:fill="FFFFFF"/>
          </w:rPr>
          <w:t>netpad</w:t>
        </w:r>
      </w:hyperlink>
      <w:hyperlink r:id="rId110" w:history="1">
        <w:r>
          <w:rPr>
            <w:rFonts w:ascii="Calibri" w:eastAsia="Calibri" w:hAnsi="Calibri" w:cs="Calibri"/>
            <w:sz w:val="24"/>
            <w:szCs w:val="24"/>
            <w:u w:val="single"/>
            <w:shd w:val="solid" w:color="FFFFFF" w:fill="FFFFFF"/>
          </w:rPr>
          <w:t>.</w:t>
        </w:r>
      </w:hyperlink>
      <w:hyperlink r:id="rId111" w:history="1">
        <w:r>
          <w:rPr>
            <w:rFonts w:ascii="Calibri" w:eastAsia="Calibri" w:hAnsi="Calibri" w:cs="Calibri"/>
            <w:sz w:val="24"/>
            <w:szCs w:val="24"/>
            <w:u w:val="single"/>
            <w:shd w:val="solid" w:color="FFFFFF" w:fill="FFFFFF"/>
          </w:rPr>
          <w:t>com</w:t>
        </w:r>
      </w:hyperlink>
      <w:hyperlink r:id="rId112" w:history="1">
        <w:r>
          <w:rPr>
            <w:rFonts w:ascii="Calibri" w:eastAsia="Calibri" w:hAnsi="Calibri" w:cs="Calibri"/>
            <w:sz w:val="24"/>
            <w:szCs w:val="24"/>
            <w:u w:val="single"/>
            <w:shd w:val="solid" w:color="FFFFFF" w:fill="FFFFFF"/>
          </w:rPr>
          <w:t>.</w:t>
        </w:r>
      </w:hyperlink>
      <w:hyperlink r:id="rId113" w:history="1">
        <w:proofErr w:type="gramStart"/>
        <w:r>
          <w:rPr>
            <w:rFonts w:ascii="Calibri" w:eastAsia="Calibri" w:hAnsi="Calibri" w:cs="Calibri"/>
            <w:sz w:val="24"/>
            <w:szCs w:val="24"/>
            <w:u w:val="single"/>
            <w:shd w:val="solid" w:color="FFFFFF" w:fill="FFFFFF"/>
          </w:rPr>
          <w:t>br</w:t>
        </w:r>
        <w:proofErr w:type="gramEnd"/>
      </w:hyperlink>
      <w:hyperlink r:id="rId114" w:history="1">
        <w:r>
          <w:rPr>
            <w:rFonts w:ascii="Calibri" w:eastAsia="Calibri" w:hAnsi="Calibri" w:cs="Calibri"/>
            <w:sz w:val="24"/>
            <w:szCs w:val="24"/>
            <w:shd w:val="solid" w:color="FFFFFF" w:fill="FFFFFF"/>
          </w:rPr>
          <w:t xml:space="preserve"> </w:t>
        </w:r>
      </w:hyperlink>
    </w:p>
    <w:p w:rsidR="00BD3E73" w:rsidRDefault="00BD3E73" w:rsidP="00BD3E73">
      <w:pPr>
        <w:ind w:left="2880"/>
        <w:rPr>
          <w:rFonts w:ascii="Calibri" w:eastAsia="Calibri" w:hAnsi="Calibri" w:cs="Calibri"/>
          <w:sz w:val="24"/>
          <w:szCs w:val="24"/>
          <w:u w:val="single"/>
          <w:shd w:val="solid" w:color="FFFFFF" w:fill="FFFFFF"/>
        </w:rPr>
      </w:pPr>
      <w:hyperlink r:id="rId115" w:history="1">
        <w:r>
          <w:rPr>
            <w:rFonts w:ascii="Calibri" w:eastAsia="Calibri" w:hAnsi="Calibri" w:cs="Calibri"/>
            <w:sz w:val="24"/>
            <w:szCs w:val="24"/>
            <w:u w:val="single"/>
            <w:shd w:val="solid" w:color="FFFFFF" w:fill="FFFFFF"/>
          </w:rPr>
          <w:t>http</w:t>
        </w:r>
      </w:hyperlink>
      <w:hyperlink r:id="rId116" w:history="1">
        <w:r>
          <w:rPr>
            <w:rFonts w:ascii="Calibri" w:eastAsia="Calibri" w:hAnsi="Calibri" w:cs="Calibri"/>
            <w:sz w:val="24"/>
            <w:szCs w:val="24"/>
            <w:u w:val="single"/>
            <w:shd w:val="solid" w:color="FFFFFF" w:fill="FFFFFF"/>
          </w:rPr>
          <w:t>://</w:t>
        </w:r>
      </w:hyperlink>
      <w:hyperlink r:id="rId117" w:history="1">
        <w:r>
          <w:rPr>
            <w:rFonts w:ascii="Calibri" w:eastAsia="Calibri" w:hAnsi="Calibri" w:cs="Calibri"/>
            <w:sz w:val="24"/>
            <w:szCs w:val="24"/>
            <w:u w:val="single"/>
            <w:shd w:val="solid" w:color="FFFFFF" w:fill="FFFFFF"/>
          </w:rPr>
          <w:t>TitanPad</w:t>
        </w:r>
      </w:hyperlink>
      <w:hyperlink r:id="rId118" w:history="1">
        <w:r>
          <w:rPr>
            <w:rFonts w:ascii="Calibri" w:eastAsia="Calibri" w:hAnsi="Calibri" w:cs="Calibri"/>
            <w:sz w:val="24"/>
            <w:szCs w:val="24"/>
            <w:u w:val="single"/>
            <w:shd w:val="solid" w:color="FFFFFF" w:fill="FFFFFF"/>
          </w:rPr>
          <w:t>.</w:t>
        </w:r>
      </w:hyperlink>
      <w:hyperlink r:id="rId119" w:history="1">
        <w:proofErr w:type="gramStart"/>
        <w:r>
          <w:rPr>
            <w:rFonts w:ascii="Calibri" w:eastAsia="Calibri" w:hAnsi="Calibri" w:cs="Calibri"/>
            <w:sz w:val="24"/>
            <w:szCs w:val="24"/>
            <w:u w:val="single"/>
            <w:shd w:val="solid" w:color="FFFFFF" w:fill="FFFFFF"/>
          </w:rPr>
          <w:t>com</w:t>
        </w:r>
        <w:proofErr w:type="gramEnd"/>
      </w:hyperlink>
      <w:hyperlink r:id="rId120" w:history="1">
        <w:r>
          <w:rPr>
            <w:rFonts w:ascii="Calibri" w:eastAsia="Calibri" w:hAnsi="Calibri" w:cs="Calibri"/>
            <w:sz w:val="24"/>
            <w:szCs w:val="24"/>
            <w:u w:val="single"/>
            <w:shd w:val="solid" w:color="FFFFFF" w:fill="FFFFFF"/>
          </w:rPr>
          <w:t xml:space="preserve">   </w:t>
        </w:r>
      </w:hyperlink>
    </w:p>
    <w:p w:rsidR="00BD3E73" w:rsidRDefault="00BD3E73" w:rsidP="00BD3E73">
      <w:pPr>
        <w:pStyle w:val="ListParagraph"/>
        <w:numPr>
          <w:ilvl w:val="0"/>
          <w:numId w:val="14"/>
        </w:numPr>
        <w:rPr>
          <w:rFonts w:ascii="Calibri" w:hAnsi="Calibri"/>
        </w:rPr>
      </w:pPr>
      <w:r w:rsidRPr="00D34AF1">
        <w:rPr>
          <w:rFonts w:ascii="Calibri" w:hAnsi="Calibri"/>
        </w:rPr>
        <w:t xml:space="preserve">Trainer should direct the participants to the Pirate Pad URL prepared for this presentation.  On this pad, participants should answer the italicized questions. </w:t>
      </w:r>
      <w:r>
        <w:rPr>
          <w:rFonts w:ascii="Calibri" w:hAnsi="Calibri"/>
        </w:rPr>
        <w:lastRenderedPageBreak/>
        <w:t xml:space="preserve">Refer to the Tutorial located in Apprendix A:  PiratePad Tutorial for more information.  </w:t>
      </w:r>
      <w:r w:rsidRPr="00D34AF1">
        <w:rPr>
          <w:rFonts w:ascii="Calibri" w:hAnsi="Calibri"/>
        </w:rPr>
        <w:t>(</w:t>
      </w:r>
      <w:hyperlink r:id="rId121" w:history="1">
        <w:r w:rsidRPr="00D34AF1">
          <w:rPr>
            <w:rStyle w:val="Hyperlink"/>
            <w:rFonts w:ascii="Calibri" w:hAnsi="Calibri"/>
          </w:rPr>
          <w:t>http://piratepad.net/front-page/</w:t>
        </w:r>
      </w:hyperlink>
      <w:r w:rsidRPr="00D34AF1">
        <w:rPr>
          <w:rFonts w:ascii="Calibri" w:hAnsi="Calibri"/>
        </w:rPr>
        <w:t xml:space="preserve">) </w:t>
      </w:r>
    </w:p>
    <w:p w:rsidR="00BD3E73" w:rsidRPr="00856480" w:rsidRDefault="00BD3E73" w:rsidP="00BD3E73">
      <w:pPr>
        <w:pStyle w:val="ListParagraph"/>
        <w:numPr>
          <w:ilvl w:val="1"/>
          <w:numId w:val="14"/>
        </w:numPr>
        <w:rPr>
          <w:rFonts w:ascii="Calibri" w:eastAsia="Calibri" w:hAnsi="Calibri" w:cs="Calibri"/>
          <w:color w:val="444444"/>
        </w:rPr>
      </w:pPr>
      <w:r w:rsidRPr="00856480">
        <w:rPr>
          <w:rFonts w:ascii="Calibri" w:eastAsia="Calibri" w:hAnsi="Calibri" w:cs="Calibri"/>
          <w:b/>
          <w:bCs/>
          <w:color w:val="444444"/>
        </w:rPr>
        <w:t>Share Your Aha! Moment on Pirate Pad</w:t>
      </w:r>
    </w:p>
    <w:p w:rsidR="00BD3E73" w:rsidRPr="00856480" w:rsidRDefault="00BD3E73" w:rsidP="00BD3E73">
      <w:pPr>
        <w:ind w:left="2160"/>
        <w:rPr>
          <w:rFonts w:ascii="Calibri" w:eastAsia="Calibri" w:hAnsi="Calibri" w:cs="Calibri"/>
          <w:color w:val="444444"/>
        </w:rPr>
      </w:pPr>
      <w:r w:rsidRPr="00856480">
        <w:rPr>
          <w:rFonts w:ascii="Calibri" w:eastAsia="Calibri" w:hAnsi="Calibri" w:cs="Calibri"/>
          <w:color w:val="444444"/>
        </w:rPr>
        <w:t xml:space="preserve">Go to the URL provided by the instructor.  Then, follow the instructions on the Pirate Pad tutorial.  Skip to Step 3 after opening the pad.  Answer the following questions:  </w:t>
      </w:r>
      <w:r w:rsidRPr="00856480">
        <w:rPr>
          <w:rFonts w:ascii="Calibri" w:eastAsia="Calibri" w:hAnsi="Calibri" w:cs="Calibri"/>
          <w:i/>
          <w:iCs/>
        </w:rPr>
        <w:t xml:space="preserve">When did you realize the importance of integrating 21st century skills into your classroom instruction?  Why do you believe learning new techniques and tools will impact your students’ learning and development?  </w:t>
      </w:r>
    </w:p>
    <w:p w:rsidR="00BD3E73" w:rsidRPr="00856480" w:rsidRDefault="00BD3E73" w:rsidP="00BD3E73">
      <w:pPr>
        <w:pStyle w:val="ListParagraph"/>
        <w:numPr>
          <w:ilvl w:val="0"/>
          <w:numId w:val="14"/>
        </w:numPr>
        <w:rPr>
          <w:rFonts w:ascii="Calibri" w:hAnsi="Calibri"/>
        </w:rPr>
      </w:pPr>
      <w:r w:rsidRPr="00D34AF1">
        <w:rPr>
          <w:rFonts w:ascii="Calibri" w:hAnsi="Calibri"/>
        </w:rPr>
        <w:t>Allow time for participants to answer and use the Pirate Pad.  Ask a few volunteers to read other participant’s responses they most enjoyed reading.  Share your answers to the italicized questions.</w:t>
      </w:r>
    </w:p>
    <w:tbl>
      <w:tblPr>
        <w:tblStyle w:val="TableGrid"/>
        <w:tblW w:w="90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
        <w:gridCol w:w="8928"/>
      </w:tblGrid>
      <w:tr w:rsidR="00BD3E73" w:rsidRPr="007B3A87" w:rsidTr="0004295F">
        <w:tc>
          <w:tcPr>
            <w:tcW w:w="9000" w:type="dxa"/>
            <w:gridSpan w:val="2"/>
          </w:tcPr>
          <w:p w:rsidR="00BD3E73" w:rsidRPr="00406A6B" w:rsidRDefault="00BD3E73" w:rsidP="0004295F">
            <w:pPr>
              <w:rPr>
                <w:rFonts w:ascii="Calibri" w:hAnsi="Calibri"/>
                <w:sz w:val="14"/>
              </w:rPr>
            </w:pPr>
          </w:p>
        </w:tc>
      </w:tr>
      <w:tr w:rsidR="00BD3E73" w:rsidRPr="00D02DA6" w:rsidTr="0004295F">
        <w:trPr>
          <w:gridBefore w:val="1"/>
          <w:wBefore w:w="72" w:type="dxa"/>
        </w:trPr>
        <w:tc>
          <w:tcPr>
            <w:tcW w:w="8928" w:type="dxa"/>
          </w:tcPr>
          <w:p w:rsidR="00BD3E73" w:rsidRDefault="00BD3E73" w:rsidP="0004295F">
            <w:pPr>
              <w:pStyle w:val="ListParagraph"/>
              <w:numPr>
                <w:ilvl w:val="0"/>
                <w:numId w:val="39"/>
              </w:numPr>
              <w:rPr>
                <w:rFonts w:ascii="Calibri" w:hAnsi="Calibri"/>
              </w:rPr>
            </w:pPr>
            <w:r>
              <w:rPr>
                <w:rFonts w:ascii="Calibri" w:hAnsi="Calibri"/>
              </w:rPr>
              <w:t>Framework of 21</w:t>
            </w:r>
            <w:r w:rsidRPr="00F169A5">
              <w:rPr>
                <w:rFonts w:ascii="Calibri" w:hAnsi="Calibri"/>
                <w:vertAlign w:val="superscript"/>
              </w:rPr>
              <w:t>st</w:t>
            </w:r>
            <w:r>
              <w:rPr>
                <w:rFonts w:ascii="Calibri" w:hAnsi="Calibri"/>
              </w:rPr>
              <w:t xml:space="preserve"> Century Skills</w:t>
            </w:r>
          </w:p>
          <w:p w:rsidR="00BD3E73" w:rsidRPr="007E56F3" w:rsidRDefault="00BD3E73" w:rsidP="0004295F">
            <w:pPr>
              <w:ind w:left="1080"/>
              <w:rPr>
                <w:rFonts w:ascii="Calibri" w:eastAsiaTheme="minorEastAsia" w:hAnsi="Calibri" w:cstheme="minorBidi"/>
                <w:color w:val="auto"/>
              </w:rPr>
            </w:pPr>
            <w:r>
              <w:rPr>
                <w:rFonts w:ascii="Calibri" w:eastAsiaTheme="minorEastAsia" w:hAnsi="Calibri" w:cstheme="minorBidi"/>
                <w:color w:val="auto"/>
              </w:rPr>
              <w:t>Trainer Note:  Refer to s</w:t>
            </w:r>
            <w:r w:rsidRPr="007E56F3">
              <w:rPr>
                <w:rFonts w:ascii="Calibri" w:eastAsiaTheme="minorEastAsia" w:hAnsi="Calibri" w:cstheme="minorBidi"/>
                <w:color w:val="auto"/>
              </w:rPr>
              <w:t>lide 5 of the Powerpoint presentation.</w:t>
            </w:r>
          </w:p>
          <w:p w:rsidR="00BD3E73" w:rsidRPr="007E56F3" w:rsidRDefault="00BD3E73" w:rsidP="0004295F">
            <w:pPr>
              <w:pStyle w:val="ListParagraph"/>
              <w:numPr>
                <w:ilvl w:val="0"/>
                <w:numId w:val="14"/>
              </w:numPr>
              <w:rPr>
                <w:rFonts w:ascii="Calibri" w:hAnsi="Calibri"/>
              </w:rPr>
            </w:pPr>
            <w:r>
              <w:rPr>
                <w:rFonts w:ascii="Calibri" w:hAnsi="Calibri"/>
              </w:rPr>
              <w:t>Trainer should d</w:t>
            </w:r>
            <w:r w:rsidRPr="00D02DA6">
              <w:rPr>
                <w:rFonts w:ascii="Calibri" w:hAnsi="Calibri"/>
              </w:rPr>
              <w:t>efine Information, Communication, and Technology Skills (according to</w:t>
            </w:r>
            <w:r>
              <w:rPr>
                <w:rFonts w:ascii="Calibri" w:hAnsi="Calibri"/>
              </w:rPr>
              <w:t xml:space="preserve"> http://</w:t>
            </w:r>
            <w:hyperlink r:id="rId122" w:history="1">
              <w:r w:rsidRPr="00D02DA6">
                <w:rPr>
                  <w:rFonts w:ascii="Calibri" w:hAnsi="Calibri"/>
                </w:rPr>
                <w:t>www</w:t>
              </w:r>
            </w:hyperlink>
            <w:hyperlink r:id="rId123" w:history="1">
              <w:r w:rsidRPr="00D02DA6">
                <w:rPr>
                  <w:rFonts w:ascii="Calibri" w:hAnsi="Calibri"/>
                </w:rPr>
                <w:t>.</w:t>
              </w:r>
            </w:hyperlink>
            <w:hyperlink r:id="rId124" w:history="1">
              <w:r w:rsidRPr="00D02DA6">
                <w:rPr>
                  <w:rFonts w:ascii="Calibri" w:hAnsi="Calibri"/>
                </w:rPr>
                <w:t>p</w:t>
              </w:r>
            </w:hyperlink>
            <w:hyperlink r:id="rId125" w:history="1">
              <w:r w:rsidRPr="00D02DA6">
                <w:rPr>
                  <w:rFonts w:ascii="Calibri" w:hAnsi="Calibri"/>
                </w:rPr>
                <w:t>21.</w:t>
              </w:r>
            </w:hyperlink>
            <w:hyperlink r:id="rId126" w:history="1">
              <w:r w:rsidRPr="00D02DA6">
                <w:rPr>
                  <w:rFonts w:ascii="Calibri" w:hAnsi="Calibri"/>
                </w:rPr>
                <w:t>org</w:t>
              </w:r>
            </w:hyperlink>
            <w:r w:rsidRPr="00D02DA6">
              <w:rPr>
                <w:rFonts w:ascii="Calibri" w:hAnsi="Calibri"/>
              </w:rPr>
              <w:t xml:space="preserve">) </w:t>
            </w:r>
          </w:p>
          <w:p w:rsidR="00BD3E73" w:rsidRPr="00D02DA6" w:rsidRDefault="00BD3E73" w:rsidP="0004295F">
            <w:pPr>
              <w:pStyle w:val="ListParagraph"/>
              <w:numPr>
                <w:ilvl w:val="1"/>
                <w:numId w:val="39"/>
              </w:numPr>
              <w:ind w:left="2160"/>
              <w:rPr>
                <w:rFonts w:ascii="Calibri" w:hAnsi="Calibri"/>
              </w:rPr>
            </w:pPr>
            <w:r w:rsidRPr="00D02DA6">
              <w:rPr>
                <w:rFonts w:ascii="Calibri" w:hAnsi="Calibri"/>
              </w:rPr>
              <w:t>People in the 21st century live in a technology and media-suffused</w:t>
            </w:r>
            <w:r>
              <w:rPr>
                <w:rFonts w:ascii="Calibri" w:hAnsi="Calibri"/>
              </w:rPr>
              <w:t xml:space="preserve"> </w:t>
            </w:r>
            <w:r w:rsidRPr="00D02DA6">
              <w:rPr>
                <w:rFonts w:ascii="Calibri" w:hAnsi="Calibri"/>
              </w:rPr>
              <w:t xml:space="preserve">environment, marked by various characteristics, including: </w:t>
            </w:r>
          </w:p>
          <w:p w:rsidR="00BD3E73" w:rsidRPr="007E56F3" w:rsidRDefault="00BD3E73" w:rsidP="0004295F">
            <w:pPr>
              <w:pStyle w:val="ListParagraph"/>
              <w:numPr>
                <w:ilvl w:val="3"/>
                <w:numId w:val="40"/>
              </w:numPr>
              <w:rPr>
                <w:rFonts w:ascii="Calibri" w:hAnsi="Calibri"/>
              </w:rPr>
            </w:pPr>
            <w:r w:rsidRPr="007E56F3">
              <w:rPr>
                <w:rFonts w:ascii="Calibri" w:hAnsi="Calibri"/>
              </w:rPr>
              <w:t xml:space="preserve">access to an abundance of information, </w:t>
            </w:r>
          </w:p>
          <w:p w:rsidR="00BD3E73" w:rsidRPr="007E56F3" w:rsidRDefault="00BD3E73" w:rsidP="0004295F">
            <w:pPr>
              <w:pStyle w:val="ListParagraph"/>
              <w:numPr>
                <w:ilvl w:val="3"/>
                <w:numId w:val="40"/>
              </w:numPr>
              <w:rPr>
                <w:rFonts w:ascii="Calibri" w:hAnsi="Calibri"/>
              </w:rPr>
            </w:pPr>
            <w:r w:rsidRPr="007E56F3">
              <w:rPr>
                <w:rFonts w:ascii="Calibri" w:hAnsi="Calibri"/>
              </w:rPr>
              <w:t xml:space="preserve">rapid changes in technology tools, and </w:t>
            </w:r>
          </w:p>
          <w:p w:rsidR="00BD3E73" w:rsidRPr="007E56F3" w:rsidRDefault="00BD3E73" w:rsidP="0004295F">
            <w:pPr>
              <w:pStyle w:val="ListParagraph"/>
              <w:numPr>
                <w:ilvl w:val="3"/>
                <w:numId w:val="40"/>
              </w:numPr>
              <w:rPr>
                <w:rFonts w:ascii="Calibri" w:hAnsi="Calibri"/>
              </w:rPr>
            </w:pPr>
            <w:proofErr w:type="gramStart"/>
            <w:r w:rsidRPr="007E56F3">
              <w:rPr>
                <w:rFonts w:ascii="Calibri" w:hAnsi="Calibri"/>
              </w:rPr>
              <w:t>the</w:t>
            </w:r>
            <w:proofErr w:type="gramEnd"/>
            <w:r w:rsidRPr="007E56F3">
              <w:rPr>
                <w:rFonts w:ascii="Calibri" w:hAnsi="Calibri"/>
              </w:rPr>
              <w:t xml:space="preserve"> ability to collaborate and make individual contributions on an unprecedented scale. To be effective in the 21st century, citizens and workers must be able to exhibit a range of functional and critical thinking skills related to information, media and technology.</w:t>
            </w:r>
          </w:p>
          <w:p w:rsidR="00BD3E73" w:rsidRPr="00D02DA6" w:rsidRDefault="00BD3E73" w:rsidP="0004295F">
            <w:pPr>
              <w:pStyle w:val="ListParagraph"/>
              <w:ind w:left="1080"/>
              <w:rPr>
                <w:rFonts w:ascii="Calibri" w:hAnsi="Calibri"/>
              </w:rPr>
            </w:pPr>
          </w:p>
          <w:p w:rsidR="00BD3E73" w:rsidRPr="00D02DA6" w:rsidRDefault="00BD3E73" w:rsidP="0004295F">
            <w:pPr>
              <w:pStyle w:val="ListParagraph"/>
              <w:numPr>
                <w:ilvl w:val="0"/>
                <w:numId w:val="39"/>
              </w:numPr>
              <w:rPr>
                <w:rFonts w:ascii="Calibri" w:hAnsi="Calibri"/>
              </w:rPr>
            </w:pPr>
            <w:r w:rsidRPr="00D02DA6">
              <w:rPr>
                <w:rFonts w:ascii="Calibri" w:hAnsi="Calibri"/>
              </w:rPr>
              <w:t>Information, Media, and Technology Literacy Skills (15 minutes)</w:t>
            </w:r>
          </w:p>
          <w:p w:rsidR="00BD3E73" w:rsidRPr="007E56F3" w:rsidRDefault="00BD3E73" w:rsidP="0004295F">
            <w:pPr>
              <w:ind w:left="1080"/>
              <w:rPr>
                <w:rFonts w:ascii="Calibri" w:eastAsiaTheme="minorEastAsia" w:hAnsi="Calibri" w:cstheme="minorBidi"/>
                <w:color w:val="auto"/>
              </w:rPr>
            </w:pPr>
            <w:r>
              <w:rPr>
                <w:rFonts w:ascii="Calibri" w:eastAsiaTheme="minorEastAsia" w:hAnsi="Calibri" w:cstheme="minorBidi"/>
                <w:color w:val="auto"/>
              </w:rPr>
              <w:t>Trainer Note:  Refer to s</w:t>
            </w:r>
            <w:r w:rsidRPr="007E56F3">
              <w:rPr>
                <w:rFonts w:ascii="Calibri" w:eastAsiaTheme="minorEastAsia" w:hAnsi="Calibri" w:cstheme="minorBidi"/>
                <w:color w:val="auto"/>
              </w:rPr>
              <w:t xml:space="preserve">lide </w:t>
            </w:r>
            <w:r>
              <w:rPr>
                <w:rFonts w:ascii="Calibri" w:eastAsiaTheme="minorEastAsia" w:hAnsi="Calibri" w:cstheme="minorBidi"/>
                <w:color w:val="auto"/>
              </w:rPr>
              <w:t>7</w:t>
            </w:r>
            <w:r w:rsidRPr="007E56F3">
              <w:rPr>
                <w:rFonts w:ascii="Calibri" w:eastAsiaTheme="minorEastAsia" w:hAnsi="Calibri" w:cstheme="minorBidi"/>
                <w:color w:val="auto"/>
              </w:rPr>
              <w:t xml:space="preserve"> of the Powerpoint presentation.</w:t>
            </w:r>
          </w:p>
        </w:tc>
      </w:tr>
      <w:tr w:rsidR="00BD3E73" w:rsidRPr="007B3A87" w:rsidTr="0004295F">
        <w:tc>
          <w:tcPr>
            <w:tcW w:w="9000" w:type="dxa"/>
            <w:gridSpan w:val="2"/>
          </w:tcPr>
          <w:p w:rsidR="00BD3E73" w:rsidRDefault="00BD3E73" w:rsidP="0004295F">
            <w:pPr>
              <w:pStyle w:val="ListParagraph"/>
              <w:numPr>
                <w:ilvl w:val="0"/>
                <w:numId w:val="14"/>
              </w:numPr>
              <w:rPr>
                <w:rFonts w:ascii="Calibri" w:hAnsi="Calibri"/>
              </w:rPr>
            </w:pPr>
            <w:r>
              <w:rPr>
                <w:rFonts w:ascii="Calibri" w:hAnsi="Calibri"/>
              </w:rPr>
              <w:t>Briefly summarize the definition of the Information, Media, and Technology Literacy Skills (refer to Power Point).  Have participants refer to Handout 2:  Information, Media, and Technology Literacy Tools Training and Activity.</w:t>
            </w:r>
          </w:p>
          <w:p w:rsidR="00BD3E73" w:rsidRPr="00DC2296" w:rsidRDefault="00BD3E73" w:rsidP="0004295F">
            <w:pPr>
              <w:pStyle w:val="ListParagraph"/>
              <w:numPr>
                <w:ilvl w:val="1"/>
                <w:numId w:val="14"/>
              </w:numPr>
              <w:rPr>
                <w:rFonts w:ascii="Calibri" w:eastAsia="Calibri" w:hAnsi="Calibri" w:cs="Calibri"/>
                <w:b/>
                <w:bCs/>
              </w:rPr>
            </w:pPr>
            <w:r w:rsidRPr="00DC2296">
              <w:rPr>
                <w:rFonts w:ascii="Calibri" w:eastAsia="Calibri" w:hAnsi="Calibri" w:cs="Calibri"/>
              </w:rPr>
              <w:t xml:space="preserve">Define IMT Literacy (according to </w:t>
            </w:r>
            <w:hyperlink r:id="rId127" w:history="1">
              <w:r w:rsidRPr="00DC2296">
                <w:rPr>
                  <w:rFonts w:ascii="Calibri" w:eastAsia="Calibri" w:hAnsi="Calibri" w:cs="Calibri"/>
                  <w:color w:val="000099"/>
                  <w:u w:val="single"/>
                </w:rPr>
                <w:t>www</w:t>
              </w:r>
            </w:hyperlink>
            <w:hyperlink r:id="rId128" w:history="1">
              <w:r w:rsidRPr="00DC2296">
                <w:rPr>
                  <w:rFonts w:ascii="Calibri" w:eastAsia="Calibri" w:hAnsi="Calibri" w:cs="Calibri"/>
                  <w:color w:val="000099"/>
                  <w:u w:val="single"/>
                </w:rPr>
                <w:t>.</w:t>
              </w:r>
            </w:hyperlink>
            <w:hyperlink r:id="rId129" w:history="1">
              <w:r w:rsidRPr="00DC2296">
                <w:rPr>
                  <w:rFonts w:ascii="Calibri" w:eastAsia="Calibri" w:hAnsi="Calibri" w:cs="Calibri"/>
                  <w:color w:val="000099"/>
                  <w:u w:val="single"/>
                </w:rPr>
                <w:t>p</w:t>
              </w:r>
            </w:hyperlink>
            <w:hyperlink r:id="rId130" w:history="1">
              <w:r w:rsidRPr="00DC2296">
                <w:rPr>
                  <w:rFonts w:ascii="Calibri" w:eastAsia="Calibri" w:hAnsi="Calibri" w:cs="Calibri"/>
                  <w:color w:val="000099"/>
                  <w:u w:val="single"/>
                </w:rPr>
                <w:t>21.</w:t>
              </w:r>
            </w:hyperlink>
            <w:hyperlink r:id="rId131" w:history="1">
              <w:r w:rsidRPr="00DC2296">
                <w:rPr>
                  <w:rFonts w:ascii="Calibri" w:eastAsia="Calibri" w:hAnsi="Calibri" w:cs="Calibri"/>
                  <w:color w:val="000099"/>
                  <w:u w:val="single"/>
                </w:rPr>
                <w:t>org</w:t>
              </w:r>
            </w:hyperlink>
            <w:r w:rsidRPr="00DC2296">
              <w:rPr>
                <w:rFonts w:ascii="Calibri" w:eastAsia="Calibri" w:hAnsi="Calibri" w:cs="Calibri"/>
              </w:rPr>
              <w:t xml:space="preserve">) </w:t>
            </w:r>
          </w:p>
          <w:p w:rsidR="00BD3E73" w:rsidRDefault="00BD3E73" w:rsidP="0004295F">
            <w:pPr>
              <w:numPr>
                <w:ilvl w:val="2"/>
                <w:numId w:val="14"/>
              </w:numPr>
              <w:tabs>
                <w:tab w:val="num" w:pos="2160"/>
              </w:tabs>
              <w:rPr>
                <w:rFonts w:ascii="Calibri" w:eastAsia="Calibri" w:hAnsi="Calibri" w:cs="Calibri"/>
              </w:rPr>
            </w:pPr>
            <w:r>
              <w:rPr>
                <w:rFonts w:ascii="Calibri" w:eastAsia="Calibri" w:hAnsi="Calibri" w:cs="Calibri"/>
              </w:rPr>
              <w:t>Use technology as a tool to research, organize, evaluate and communicate information</w:t>
            </w:r>
          </w:p>
          <w:p w:rsidR="00BD3E73" w:rsidRDefault="00BD3E73" w:rsidP="0004295F">
            <w:pPr>
              <w:numPr>
                <w:ilvl w:val="2"/>
                <w:numId w:val="14"/>
              </w:numPr>
              <w:tabs>
                <w:tab w:val="num" w:pos="2160"/>
              </w:tabs>
              <w:rPr>
                <w:rFonts w:ascii="Calibri" w:eastAsia="Calibri" w:hAnsi="Calibri" w:cs="Calibri"/>
              </w:rPr>
            </w:pPr>
            <w:r>
              <w:rPr>
                <w:rFonts w:ascii="Calibri" w:eastAsia="Calibri" w:hAnsi="Calibri" w:cs="Calibri"/>
              </w:rPr>
              <w:t>Use digital technologies (computers, PDAs, media players, GPS,  etc.), communication/networking tools and social networks appropriately to access, manage, integrate, evaluate and create information to successfully function in a knowledge economy</w:t>
            </w:r>
          </w:p>
          <w:p w:rsidR="00BD3E73" w:rsidRPr="00DC2296" w:rsidRDefault="00BD3E73" w:rsidP="0004295F">
            <w:pPr>
              <w:numPr>
                <w:ilvl w:val="2"/>
                <w:numId w:val="14"/>
              </w:numPr>
              <w:tabs>
                <w:tab w:val="num" w:pos="2160"/>
              </w:tabs>
              <w:rPr>
                <w:rFonts w:ascii="Calibri" w:eastAsia="Calibri" w:hAnsi="Calibri" w:cs="Calibri"/>
              </w:rPr>
            </w:pPr>
            <w:r>
              <w:rPr>
                <w:rFonts w:ascii="Calibri" w:eastAsia="Calibri" w:hAnsi="Calibri" w:cs="Calibri"/>
              </w:rPr>
              <w:t>Apply a fundamental understanding of the ethical/legal issues surrounding the access and use of information technologies</w:t>
            </w:r>
          </w:p>
        </w:tc>
      </w:tr>
    </w:tbl>
    <w:p w:rsidR="00BD3E73" w:rsidRPr="00D43463" w:rsidRDefault="00BD3E73" w:rsidP="00BD3E73">
      <w:pPr>
        <w:pStyle w:val="ListParagraph"/>
        <w:numPr>
          <w:ilvl w:val="0"/>
          <w:numId w:val="14"/>
        </w:numPr>
        <w:rPr>
          <w:rFonts w:ascii="Calibri" w:hAnsi="Calibri"/>
        </w:rPr>
      </w:pPr>
      <w:r>
        <w:rPr>
          <w:rFonts w:ascii="Calibri" w:hAnsi="Calibri"/>
        </w:rPr>
        <w:lastRenderedPageBreak/>
        <w:t xml:space="preserve">Trainer should visit three web 2.0 tools used to enhance IMT skills while describing these tools.  These websites are </w:t>
      </w:r>
      <w:hyperlink r:id="rId132" w:history="1">
        <w:r w:rsidRPr="007E56F3">
          <w:t>Diigo</w:t>
        </w:r>
      </w:hyperlink>
      <w:r w:rsidRPr="00D43463">
        <w:rPr>
          <w:rFonts w:ascii="Calibri" w:hAnsi="Calibri"/>
        </w:rPr>
        <w:t xml:space="preserve">, </w:t>
      </w:r>
      <w:hyperlink r:id="rId133" w:history="1">
        <w:r w:rsidRPr="007E56F3">
          <w:t>Survey Monkey</w:t>
        </w:r>
      </w:hyperlink>
      <w:r w:rsidRPr="00D43463">
        <w:rPr>
          <w:rFonts w:ascii="Calibri" w:hAnsi="Calibri"/>
        </w:rPr>
        <w:t xml:space="preserve">, and </w:t>
      </w:r>
      <w:hyperlink r:id="rId134" w:history="1">
        <w:r w:rsidRPr="007E56F3">
          <w:t>Quizlet</w:t>
        </w:r>
      </w:hyperlink>
      <w:r w:rsidRPr="00D43463">
        <w:rPr>
          <w:rFonts w:ascii="Calibri" w:hAnsi="Calibri"/>
        </w:rPr>
        <w:t>. (</w:t>
      </w:r>
      <w:hyperlink r:id="rId135" w:history="1">
        <w:r w:rsidRPr="007E56F3">
          <w:t>http://www.diigo.com</w:t>
        </w:r>
      </w:hyperlink>
      <w:r w:rsidRPr="00D43463">
        <w:rPr>
          <w:rFonts w:ascii="Calibri" w:hAnsi="Calibri"/>
        </w:rPr>
        <w:t xml:space="preserve">; </w:t>
      </w:r>
      <w:hyperlink r:id="rId136" w:history="1">
        <w:r w:rsidRPr="007E56F3">
          <w:t>http://www.surveymonkey.com</w:t>
        </w:r>
      </w:hyperlink>
      <w:r w:rsidRPr="00D43463">
        <w:rPr>
          <w:rFonts w:ascii="Calibri" w:hAnsi="Calibri"/>
        </w:rPr>
        <w:t xml:space="preserve">; </w:t>
      </w:r>
      <w:hyperlink r:id="rId137" w:history="1">
        <w:r w:rsidRPr="007E56F3">
          <w:t>http://quizlet.com</w:t>
        </w:r>
      </w:hyperlink>
      <w:r w:rsidRPr="00D43463">
        <w:rPr>
          <w:rFonts w:ascii="Calibri" w:hAnsi="Calibri"/>
        </w:rPr>
        <w:t xml:space="preserve">) </w:t>
      </w:r>
    </w:p>
    <w:p w:rsidR="00BD3E73" w:rsidRDefault="00BD3E73" w:rsidP="00BD3E73">
      <w:pPr>
        <w:pStyle w:val="ListParagraph"/>
        <w:numPr>
          <w:ilvl w:val="0"/>
          <w:numId w:val="14"/>
        </w:numPr>
        <w:rPr>
          <w:rFonts w:ascii="Calibri" w:hAnsi="Calibri"/>
        </w:rPr>
      </w:pPr>
      <w:r>
        <w:rPr>
          <w:rFonts w:ascii="Calibri" w:hAnsi="Calibri"/>
        </w:rPr>
        <w:t>The script for describing each of these tools can be found on Handout 2: Information, Media, and Technology Literacy Tools Training and Activity.</w:t>
      </w:r>
    </w:p>
    <w:p w:rsidR="00BD3E73" w:rsidRDefault="00BD3E73" w:rsidP="00BD3E73">
      <w:pPr>
        <w:pStyle w:val="ListParagraph"/>
        <w:numPr>
          <w:ilvl w:val="1"/>
          <w:numId w:val="14"/>
        </w:numPr>
        <w:rPr>
          <w:rFonts w:ascii="Calibri" w:eastAsia="Calibri" w:hAnsi="Calibri" w:cs="Calibri"/>
          <w:b/>
          <w:bCs/>
        </w:rPr>
      </w:pPr>
      <w:r w:rsidRPr="00DC2296">
        <w:rPr>
          <w:rFonts w:ascii="Calibri" w:eastAsia="Calibri" w:hAnsi="Calibri" w:cs="Calibri"/>
          <w:b/>
          <w:bCs/>
        </w:rPr>
        <w:t>Tour of IMT Tools</w:t>
      </w:r>
    </w:p>
    <w:p w:rsidR="00BD3E73" w:rsidRPr="00DC2296" w:rsidRDefault="00BD3E73" w:rsidP="00BD3E73">
      <w:pPr>
        <w:pStyle w:val="ListParagraph"/>
        <w:ind w:left="2160"/>
        <w:rPr>
          <w:rFonts w:ascii="Calibri" w:eastAsia="Calibri" w:hAnsi="Calibri" w:cs="Calibri"/>
          <w:b/>
          <w:bCs/>
        </w:rPr>
      </w:pPr>
      <w:r w:rsidRPr="00DC2296">
        <w:rPr>
          <w:rFonts w:ascii="Calibri" w:eastAsia="Calibri" w:hAnsi="Calibri" w:cs="Calibri"/>
        </w:rPr>
        <w:t>Conduct a web tour of social bookmarking and storage tools using Diigo and Surveys an</w:t>
      </w:r>
      <w:r>
        <w:rPr>
          <w:rFonts w:ascii="Calibri" w:eastAsia="Calibri" w:hAnsi="Calibri" w:cs="Calibri"/>
        </w:rPr>
        <w:t xml:space="preserve">d Assessment Tools using Survey </w:t>
      </w:r>
      <w:r w:rsidRPr="00DC2296">
        <w:rPr>
          <w:rFonts w:ascii="Calibri" w:eastAsia="Calibri" w:hAnsi="Calibri" w:cs="Calibri"/>
        </w:rPr>
        <w:t xml:space="preserve">Monkey and Quizlet as examples.  </w:t>
      </w:r>
    </w:p>
    <w:p w:rsidR="00BD3E73" w:rsidRDefault="00BD3E73" w:rsidP="00BD3E73">
      <w:pPr>
        <w:ind w:left="720" w:firstLine="720"/>
        <w:rPr>
          <w:rFonts w:ascii="Calibri" w:eastAsia="Calibri" w:hAnsi="Calibri" w:cs="Calibri"/>
          <w:sz w:val="24"/>
          <w:szCs w:val="24"/>
        </w:rPr>
      </w:pPr>
    </w:p>
    <w:p w:rsidR="00BD3E73" w:rsidRDefault="00BD3E73" w:rsidP="00BD3E73">
      <w:pPr>
        <w:numPr>
          <w:ilvl w:val="2"/>
          <w:numId w:val="14"/>
        </w:numPr>
        <w:tabs>
          <w:tab w:val="num" w:pos="2160"/>
        </w:tabs>
        <w:rPr>
          <w:rFonts w:ascii="Calibri" w:eastAsia="Calibri" w:hAnsi="Calibri" w:cs="Calibri"/>
          <w:sz w:val="24"/>
          <w:szCs w:val="24"/>
        </w:rPr>
      </w:pPr>
      <w:r w:rsidRPr="00DC2296">
        <w:rPr>
          <w:rFonts w:ascii="Calibri" w:eastAsia="Calibri" w:hAnsi="Calibri" w:cs="Calibri"/>
          <w:sz w:val="24"/>
          <w:szCs w:val="24"/>
        </w:rPr>
        <w:t xml:space="preserve">Script for Diigo  </w:t>
      </w:r>
      <w:r>
        <w:rPr>
          <w:rFonts w:ascii="Calibri" w:eastAsia="Calibri" w:hAnsi="Calibri" w:cs="Calibri"/>
          <w:sz w:val="24"/>
          <w:szCs w:val="24"/>
        </w:rPr>
        <w:t>(PowerPoint Slide 8)</w:t>
      </w:r>
    </w:p>
    <w:p w:rsidR="00BD3E73" w:rsidRDefault="00BD3E73" w:rsidP="00BD3E73">
      <w:pPr>
        <w:ind w:left="2880"/>
        <w:rPr>
          <w:rFonts w:ascii="Calibri" w:eastAsia="Calibri" w:hAnsi="Calibri" w:cs="Calibri"/>
          <w:i/>
          <w:iCs/>
          <w:sz w:val="24"/>
          <w:szCs w:val="24"/>
        </w:rPr>
      </w:pPr>
      <w:r w:rsidRPr="00DC2296">
        <w:rPr>
          <w:rFonts w:ascii="Calibri" w:eastAsia="Calibri" w:hAnsi="Calibri" w:cs="Calibri"/>
          <w:i/>
          <w:iCs/>
          <w:sz w:val="24"/>
          <w:szCs w:val="24"/>
        </w:rPr>
        <w:t xml:space="preserve">Diigo (Digest of Internet Information, Groups, and Other Stuff) is a cloud-based information management tool that enables users to collect, </w:t>
      </w:r>
      <w:proofErr w:type="gramStart"/>
      <w:r w:rsidRPr="00DC2296">
        <w:rPr>
          <w:rFonts w:ascii="Calibri" w:eastAsia="Calibri" w:hAnsi="Calibri" w:cs="Calibri"/>
          <w:i/>
          <w:iCs/>
          <w:sz w:val="24"/>
          <w:szCs w:val="24"/>
        </w:rPr>
        <w:t>highlight</w:t>
      </w:r>
      <w:proofErr w:type="gramEnd"/>
      <w:r w:rsidRPr="00DC2296">
        <w:rPr>
          <w:rFonts w:ascii="Calibri" w:eastAsia="Calibri" w:hAnsi="Calibri" w:cs="Calibri"/>
          <w:i/>
          <w:iCs/>
          <w:sz w:val="24"/>
          <w:szCs w:val="24"/>
        </w:rPr>
        <w:t>, access and share a variety of information on a variety of devices. If you have an active Facebook, Twitter, Google, or Yahoo account, you can skip the registration process and sign in to Diigo using that account information. Before you can begin using all of the Diigo features, you must first download the Diigo toolbar.  For details on how to download and use the toolbar, refer to the Diigo tutorial in your handbook.  Also, you will find more information about activating and using Diigo groups and student accounts in the tutorial.</w:t>
      </w:r>
    </w:p>
    <w:p w:rsidR="00BD3E73" w:rsidRPr="00DC2296" w:rsidRDefault="00BD3E73" w:rsidP="00BD3E73">
      <w:pPr>
        <w:numPr>
          <w:ilvl w:val="2"/>
          <w:numId w:val="14"/>
        </w:numPr>
        <w:tabs>
          <w:tab w:val="num" w:pos="2160"/>
        </w:tabs>
        <w:rPr>
          <w:rFonts w:ascii="Calibri" w:eastAsia="Calibri" w:hAnsi="Calibri" w:cs="Calibri"/>
          <w:sz w:val="24"/>
          <w:szCs w:val="24"/>
        </w:rPr>
      </w:pPr>
      <w:r>
        <w:rPr>
          <w:rFonts w:ascii="Calibri" w:eastAsia="Calibri" w:hAnsi="Calibri" w:cs="Calibri"/>
          <w:sz w:val="24"/>
          <w:szCs w:val="24"/>
        </w:rPr>
        <w:t>Script for Survey Monkey  (PowerPoint Slide 9)</w:t>
      </w:r>
    </w:p>
    <w:p w:rsidR="00BD3E73" w:rsidRDefault="00BD3E73" w:rsidP="00BD3E73">
      <w:pPr>
        <w:ind w:left="2880"/>
        <w:rPr>
          <w:rFonts w:ascii="Calibri" w:eastAsia="Calibri" w:hAnsi="Calibri" w:cs="Calibri"/>
          <w:i/>
          <w:iCs/>
          <w:sz w:val="24"/>
          <w:szCs w:val="24"/>
        </w:rPr>
      </w:pPr>
      <w:r>
        <w:rPr>
          <w:rFonts w:ascii="Calibri" w:eastAsia="Calibri" w:hAnsi="Calibri" w:cs="Calibri"/>
          <w:i/>
          <w:iCs/>
          <w:sz w:val="24"/>
          <w:szCs w:val="24"/>
        </w:rPr>
        <w:t>Create smart, professional surveys with ease.  You can choose from over fifteen question types that are already configured and ready to go, such as: multiple choices, matrix of choices, rating scale, text boxes, and demographics.  Collect responses is simple using email, your website, a blog, through Twitter, among others.  Use the responses to create professional charts and graphs of the data and share your survey with your students and others.</w:t>
      </w:r>
    </w:p>
    <w:p w:rsidR="00BD3E73" w:rsidRDefault="00BD3E73" w:rsidP="00BD3E73">
      <w:pPr>
        <w:numPr>
          <w:ilvl w:val="2"/>
          <w:numId w:val="14"/>
        </w:numPr>
        <w:tabs>
          <w:tab w:val="num" w:pos="2160"/>
        </w:tabs>
        <w:rPr>
          <w:rFonts w:ascii="Calibri" w:eastAsia="Calibri" w:hAnsi="Calibri" w:cs="Calibri"/>
          <w:sz w:val="24"/>
          <w:szCs w:val="24"/>
        </w:rPr>
      </w:pPr>
      <w:r>
        <w:rPr>
          <w:rFonts w:ascii="Calibri" w:eastAsia="Calibri" w:hAnsi="Calibri" w:cs="Calibri"/>
          <w:sz w:val="24"/>
          <w:szCs w:val="24"/>
        </w:rPr>
        <w:t>3.  Script for Quizlet (PowerPoint Slide 10)</w:t>
      </w:r>
    </w:p>
    <w:p w:rsidR="00BD3E73" w:rsidRPr="00DC2296" w:rsidRDefault="00BD3E73" w:rsidP="00BD3E73">
      <w:pPr>
        <w:ind w:left="2880"/>
        <w:rPr>
          <w:rFonts w:ascii="Calibri" w:eastAsia="Calibri" w:hAnsi="Calibri" w:cs="Calibri"/>
          <w:sz w:val="24"/>
          <w:szCs w:val="24"/>
        </w:rPr>
      </w:pPr>
      <w:r w:rsidRPr="00DC2296">
        <w:rPr>
          <w:rFonts w:ascii="Calibri" w:eastAsia="Calibri" w:hAnsi="Calibri" w:cs="Calibri"/>
          <w:sz w:val="24"/>
          <w:szCs w:val="24"/>
        </w:rPr>
        <w:t>Quizlet starts with flash cards. Students can make their own, or choose from millions of flash cards sets created by others. But that's just the beginning - once you've got flashcards, you can use several st</w:t>
      </w:r>
      <w:r>
        <w:rPr>
          <w:rFonts w:ascii="Calibri" w:eastAsia="Calibri" w:hAnsi="Calibri" w:cs="Calibri"/>
          <w:sz w:val="24"/>
          <w:szCs w:val="24"/>
        </w:rPr>
        <w:t xml:space="preserve">udy modes including multiple </w:t>
      </w:r>
      <w:r w:rsidRPr="00DC2296">
        <w:rPr>
          <w:rFonts w:ascii="Calibri" w:eastAsia="Calibri" w:hAnsi="Calibri" w:cs="Calibri"/>
          <w:sz w:val="24"/>
          <w:szCs w:val="24"/>
        </w:rPr>
        <w:t xml:space="preserve">choice tests and study games. You can add images and listen to </w:t>
      </w:r>
      <w:proofErr w:type="gramStart"/>
      <w:r w:rsidRPr="00DC2296">
        <w:rPr>
          <w:rFonts w:ascii="Calibri" w:eastAsia="Calibri" w:hAnsi="Calibri" w:cs="Calibri"/>
          <w:sz w:val="24"/>
          <w:szCs w:val="24"/>
        </w:rPr>
        <w:t>audio,</w:t>
      </w:r>
      <w:proofErr w:type="gramEnd"/>
      <w:r w:rsidRPr="00DC2296">
        <w:rPr>
          <w:rFonts w:ascii="Calibri" w:eastAsia="Calibri" w:hAnsi="Calibri" w:cs="Calibri"/>
          <w:sz w:val="24"/>
          <w:szCs w:val="24"/>
        </w:rPr>
        <w:t xml:space="preserve"> and even </w:t>
      </w:r>
      <w:r w:rsidRPr="00DC2296">
        <w:rPr>
          <w:rFonts w:ascii="Calibri" w:eastAsia="Calibri" w:hAnsi="Calibri" w:cs="Calibri"/>
          <w:sz w:val="24"/>
          <w:szCs w:val="24"/>
        </w:rPr>
        <w:tab/>
        <w:t>study on the go with one of dozens of Quizlet-compatible mobile apps.</w:t>
      </w:r>
    </w:p>
    <w:p w:rsidR="00BD3E73" w:rsidRPr="00DC2296" w:rsidRDefault="00BD3E73" w:rsidP="00BD3E73">
      <w:pPr>
        <w:ind w:left="2880"/>
        <w:rPr>
          <w:rFonts w:ascii="Calibri" w:eastAsia="Calibri" w:hAnsi="Calibri" w:cs="Calibri"/>
          <w:sz w:val="24"/>
          <w:szCs w:val="24"/>
        </w:rPr>
      </w:pPr>
      <w:r>
        <w:rPr>
          <w:rFonts w:ascii="Calibri" w:eastAsia="Calibri" w:hAnsi="Calibri" w:cs="Calibri"/>
          <w:i/>
          <w:iCs/>
          <w:sz w:val="24"/>
          <w:szCs w:val="24"/>
        </w:rPr>
        <w:t xml:space="preserve">Students </w:t>
      </w:r>
      <w:r w:rsidRPr="00DC2296">
        <w:rPr>
          <w:rFonts w:ascii="Calibri" w:eastAsia="Calibri" w:hAnsi="Calibri" w:cs="Calibri"/>
          <w:sz w:val="24"/>
          <w:szCs w:val="24"/>
        </w:rPr>
        <w:t xml:space="preserve">are the core of Quizlet. High school and college students, language learners, grad students, home school students, anyone </w:t>
      </w:r>
      <w:r w:rsidRPr="00DC2296">
        <w:rPr>
          <w:rFonts w:ascii="Calibri" w:eastAsia="Calibri" w:hAnsi="Calibri" w:cs="Calibri"/>
          <w:sz w:val="24"/>
          <w:szCs w:val="24"/>
        </w:rPr>
        <w:lastRenderedPageBreak/>
        <w:t>studying anything.</w:t>
      </w:r>
      <w:r>
        <w:rPr>
          <w:rFonts w:ascii="Calibri" w:eastAsia="Calibri" w:hAnsi="Calibri" w:cs="Calibri"/>
          <w:sz w:val="24"/>
          <w:szCs w:val="24"/>
        </w:rPr>
        <w:t xml:space="preserve">  </w:t>
      </w:r>
      <w:r w:rsidRPr="00DC2296">
        <w:rPr>
          <w:rFonts w:ascii="Calibri" w:eastAsia="Calibri" w:hAnsi="Calibri" w:cs="Calibri"/>
          <w:sz w:val="24"/>
          <w:szCs w:val="24"/>
        </w:rPr>
        <w:t xml:space="preserve">Quizlet makes it easy to create and share study </w:t>
      </w:r>
      <w:r>
        <w:rPr>
          <w:rFonts w:ascii="Calibri" w:eastAsia="Calibri" w:hAnsi="Calibri" w:cs="Calibri"/>
          <w:sz w:val="24"/>
          <w:szCs w:val="24"/>
        </w:rPr>
        <w:t xml:space="preserve">materials, to study with a few </w:t>
      </w:r>
      <w:r w:rsidRPr="00DC2296">
        <w:rPr>
          <w:rFonts w:ascii="Calibri" w:eastAsia="Calibri" w:hAnsi="Calibri" w:cs="Calibri"/>
          <w:sz w:val="24"/>
          <w:szCs w:val="24"/>
        </w:rPr>
        <w:t>friends or an entire class. And Quizlet is good for studying almost any subject, from languages and vocabulary to history to science and the arts.</w:t>
      </w:r>
    </w:p>
    <w:p w:rsidR="00BD3E73" w:rsidRDefault="00BD3E73" w:rsidP="00BD3E73">
      <w:pPr>
        <w:pStyle w:val="ListParagraph"/>
        <w:numPr>
          <w:ilvl w:val="0"/>
          <w:numId w:val="41"/>
        </w:numPr>
        <w:rPr>
          <w:rFonts w:ascii="Calibri" w:hAnsi="Calibri"/>
        </w:rPr>
      </w:pPr>
      <w:r w:rsidRPr="00DC2296">
        <w:rPr>
          <w:rFonts w:ascii="Calibri" w:hAnsi="Calibri"/>
        </w:rPr>
        <w:t>Think-Pair-Share Activity (15 minutes)</w:t>
      </w:r>
    </w:p>
    <w:p w:rsidR="00BD3E73" w:rsidRPr="00035E01" w:rsidRDefault="00BD3E73" w:rsidP="00BD3E73">
      <w:pPr>
        <w:ind w:left="1440"/>
        <w:rPr>
          <w:rFonts w:ascii="Calibri" w:hAnsi="Calibri"/>
          <w:sz w:val="24"/>
          <w:szCs w:val="24"/>
        </w:rPr>
      </w:pPr>
      <w:r w:rsidRPr="00035E01">
        <w:rPr>
          <w:rFonts w:ascii="Calibri" w:hAnsi="Calibri"/>
          <w:sz w:val="24"/>
          <w:szCs w:val="24"/>
        </w:rPr>
        <w:t xml:space="preserve">Trainer </w:t>
      </w:r>
      <w:r>
        <w:rPr>
          <w:rFonts w:ascii="Calibri" w:eastAsiaTheme="minorEastAsia" w:hAnsi="Calibri" w:cstheme="minorBidi"/>
          <w:color w:val="auto"/>
          <w:sz w:val="24"/>
          <w:szCs w:val="24"/>
        </w:rPr>
        <w:t>Note:  Refer to s</w:t>
      </w:r>
      <w:r w:rsidRPr="00035E01">
        <w:rPr>
          <w:rFonts w:ascii="Calibri" w:eastAsiaTheme="minorEastAsia" w:hAnsi="Calibri" w:cstheme="minorBidi"/>
          <w:color w:val="auto"/>
          <w:sz w:val="24"/>
          <w:szCs w:val="24"/>
        </w:rPr>
        <w:t xml:space="preserve">lide </w:t>
      </w:r>
      <w:r>
        <w:rPr>
          <w:rFonts w:ascii="Calibri" w:eastAsiaTheme="minorEastAsia" w:hAnsi="Calibri" w:cstheme="minorBidi"/>
          <w:color w:val="auto"/>
          <w:sz w:val="24"/>
          <w:szCs w:val="24"/>
        </w:rPr>
        <w:t>11</w:t>
      </w:r>
      <w:r w:rsidRPr="00035E01">
        <w:rPr>
          <w:rFonts w:ascii="Calibri" w:eastAsiaTheme="minorEastAsia" w:hAnsi="Calibri" w:cstheme="minorBidi"/>
          <w:color w:val="auto"/>
          <w:sz w:val="24"/>
          <w:szCs w:val="24"/>
        </w:rPr>
        <w:t xml:space="preserve"> of the</w:t>
      </w:r>
      <w:r w:rsidRPr="00035E01">
        <w:rPr>
          <w:rFonts w:ascii="Calibri" w:hAnsi="Calibri"/>
          <w:sz w:val="24"/>
          <w:szCs w:val="24"/>
        </w:rPr>
        <w:t xml:space="preserve"> Powerpoint presentation.</w:t>
      </w:r>
    </w:p>
    <w:p w:rsidR="00BD3E73" w:rsidRDefault="00BD3E73" w:rsidP="00BD3E73">
      <w:pPr>
        <w:pStyle w:val="ListParagraph"/>
        <w:numPr>
          <w:ilvl w:val="0"/>
          <w:numId w:val="14"/>
        </w:numPr>
        <w:rPr>
          <w:rFonts w:ascii="Calibri" w:hAnsi="Calibri"/>
        </w:rPr>
      </w:pPr>
      <w:r w:rsidRPr="00035E01">
        <w:rPr>
          <w:rFonts w:ascii="Calibri" w:hAnsi="Calibri"/>
        </w:rPr>
        <w:t>Review the procedures for the Think-Pair-Share Activity.  Allow participants a minute to locate a partner for the activity before proceeding.</w:t>
      </w:r>
    </w:p>
    <w:p w:rsidR="00BD3E73" w:rsidRDefault="00BD3E73" w:rsidP="00BD3E73">
      <w:pPr>
        <w:pStyle w:val="ListParagraph"/>
        <w:numPr>
          <w:ilvl w:val="1"/>
          <w:numId w:val="14"/>
        </w:numPr>
        <w:rPr>
          <w:rFonts w:ascii="Calibri" w:eastAsia="Calibri" w:hAnsi="Calibri" w:cs="Calibri"/>
        </w:rPr>
      </w:pPr>
      <w:r>
        <w:rPr>
          <w:rFonts w:ascii="Calibri" w:eastAsia="Calibri" w:hAnsi="Calibri" w:cs="Calibri"/>
        </w:rPr>
        <w:t>Think-Pair-Share Explanation</w:t>
      </w:r>
    </w:p>
    <w:p w:rsidR="00BD3E73" w:rsidRPr="00035E01" w:rsidRDefault="00BD3E73" w:rsidP="00BD3E73">
      <w:pPr>
        <w:ind w:left="2160"/>
        <w:rPr>
          <w:rFonts w:ascii="Calibri" w:eastAsiaTheme="minorEastAsia" w:hAnsi="Calibri" w:cstheme="minorBidi"/>
          <w:color w:val="auto"/>
          <w:sz w:val="24"/>
          <w:szCs w:val="24"/>
        </w:rPr>
      </w:pPr>
      <w:r w:rsidRPr="00035E01">
        <w:rPr>
          <w:rFonts w:ascii="Calibri" w:eastAsiaTheme="minorEastAsia" w:hAnsi="Calibri" w:cstheme="minorBidi"/>
          <w:color w:val="auto"/>
          <w:sz w:val="24"/>
          <w:szCs w:val="24"/>
        </w:rPr>
        <w:t xml:space="preserve">The teacher provokes students' thinking with a question or prompt or observation. The students should take a few moments (probably not minutes) just to THINK about the question. Using designated partners, nearby neighbors, or a desk-mate, students PAIR up to talk about their answers. They compare their mental or written notes and identify the answers they think are best, most convincing, or most unique. After students talk in pairs for a few moments (again, usually not minutes), the teacher calls for pairs to SHARE their thinking with the rest of the class. She can do this by going around in round-robin fashion, calling on each pair; or she can take answers as they are called out (or as hands are raised). Often, the teacher or a designated helper will record these responses on the board or on the overhead. </w:t>
      </w:r>
    </w:p>
    <w:p w:rsidR="00BD3E73" w:rsidRDefault="00BD3E73" w:rsidP="00BD3E73">
      <w:pPr>
        <w:pStyle w:val="ListParagraph"/>
        <w:numPr>
          <w:ilvl w:val="0"/>
          <w:numId w:val="14"/>
        </w:numPr>
        <w:rPr>
          <w:rFonts w:ascii="Calibri" w:hAnsi="Calibri"/>
        </w:rPr>
      </w:pPr>
      <w:r>
        <w:rPr>
          <w:rFonts w:ascii="Calibri" w:hAnsi="Calibri"/>
        </w:rPr>
        <w:t xml:space="preserve">Trainer should read the Think-Pair-Share prompt. </w:t>
      </w:r>
    </w:p>
    <w:p w:rsidR="00BD3E73" w:rsidRDefault="00BD3E73" w:rsidP="00BD3E73">
      <w:pPr>
        <w:pStyle w:val="ListParagraph"/>
        <w:numPr>
          <w:ilvl w:val="1"/>
          <w:numId w:val="14"/>
        </w:numPr>
        <w:rPr>
          <w:rFonts w:ascii="Calibri" w:eastAsia="Calibri" w:hAnsi="Calibri" w:cs="Calibri"/>
        </w:rPr>
      </w:pPr>
      <w:r w:rsidRPr="00035E01">
        <w:rPr>
          <w:rFonts w:ascii="Calibri" w:eastAsia="Calibri" w:hAnsi="Calibri" w:cs="Calibri"/>
        </w:rPr>
        <w:t>Think-Pair-Share Prompt</w:t>
      </w:r>
    </w:p>
    <w:p w:rsidR="00BD3E73" w:rsidRPr="00035E01" w:rsidRDefault="00BD3E73" w:rsidP="00BD3E73">
      <w:pPr>
        <w:ind w:left="2160"/>
        <w:rPr>
          <w:rFonts w:ascii="Calibri" w:eastAsia="Calibri" w:hAnsi="Calibri" w:cs="Calibri"/>
        </w:rPr>
      </w:pPr>
      <w:r w:rsidRPr="00035E01">
        <w:rPr>
          <w:rFonts w:ascii="Calibri" w:eastAsia="Calibri" w:hAnsi="Calibri" w:cs="Calibri"/>
        </w:rPr>
        <w:t>H</w:t>
      </w:r>
      <w:r w:rsidRPr="00035E01">
        <w:rPr>
          <w:rFonts w:ascii="Calibri" w:eastAsia="Calibri" w:hAnsi="Calibri" w:cs="Calibri"/>
          <w:i/>
          <w:iCs/>
        </w:rPr>
        <w:t>ow can you use these IMT tools to improve you</w:t>
      </w:r>
      <w:r>
        <w:rPr>
          <w:rFonts w:ascii="Calibri" w:eastAsia="Calibri" w:hAnsi="Calibri" w:cs="Calibri"/>
          <w:i/>
          <w:iCs/>
        </w:rPr>
        <w:t xml:space="preserve">r instructional research and </w:t>
      </w:r>
      <w:r w:rsidRPr="00035E01">
        <w:rPr>
          <w:rFonts w:ascii="Calibri" w:eastAsia="Calibri" w:hAnsi="Calibri" w:cs="Calibri"/>
          <w:i/>
          <w:iCs/>
        </w:rPr>
        <w:t>organization?   How can you use these IMT too</w:t>
      </w:r>
      <w:r>
        <w:rPr>
          <w:rFonts w:ascii="Calibri" w:eastAsia="Calibri" w:hAnsi="Calibri" w:cs="Calibri"/>
          <w:i/>
          <w:iCs/>
        </w:rPr>
        <w:t xml:space="preserve">ls to evaluate and communicate </w:t>
      </w:r>
      <w:r w:rsidRPr="00035E01">
        <w:rPr>
          <w:rFonts w:ascii="Calibri" w:eastAsia="Calibri" w:hAnsi="Calibri" w:cs="Calibri"/>
          <w:i/>
          <w:iCs/>
        </w:rPr>
        <w:t>more effectively with your students and others?</w:t>
      </w:r>
    </w:p>
    <w:p w:rsidR="00BD3E73" w:rsidRPr="00035E01" w:rsidRDefault="00BD3E73" w:rsidP="00BD3E73">
      <w:pPr>
        <w:pStyle w:val="ListParagraph"/>
        <w:numPr>
          <w:ilvl w:val="1"/>
          <w:numId w:val="14"/>
        </w:numPr>
        <w:rPr>
          <w:rFonts w:ascii="Calibri" w:eastAsia="Calibri" w:hAnsi="Calibri" w:cs="Calibri"/>
        </w:rPr>
      </w:pPr>
      <w:r w:rsidRPr="00035E01">
        <w:rPr>
          <w:rFonts w:ascii="Calibri" w:eastAsia="Calibri" w:hAnsi="Calibri" w:cs="Calibri"/>
        </w:rPr>
        <w:t xml:space="preserve">Consider the following when answering:  </w:t>
      </w:r>
      <w:r w:rsidRPr="00035E01">
        <w:rPr>
          <w:rFonts w:ascii="Calibri" w:eastAsia="Calibri" w:hAnsi="Calibri" w:cs="Calibri"/>
          <w:b/>
          <w:bCs/>
        </w:rPr>
        <w:t>Applications</w:t>
      </w:r>
      <w:r>
        <w:rPr>
          <w:rFonts w:ascii="Calibri" w:eastAsia="Calibri" w:hAnsi="Calibri" w:cs="Calibri"/>
        </w:rPr>
        <w:t xml:space="preserve"> (using the tools in </w:t>
      </w:r>
      <w:r w:rsidRPr="00035E01">
        <w:rPr>
          <w:rFonts w:ascii="Calibri" w:eastAsia="Calibri" w:hAnsi="Calibri" w:cs="Calibri"/>
        </w:rPr>
        <w:t xml:space="preserve">various grade levels and content areas), </w:t>
      </w:r>
      <w:r w:rsidRPr="00035E01">
        <w:rPr>
          <w:rFonts w:ascii="Calibri" w:eastAsia="Calibri" w:hAnsi="Calibri" w:cs="Calibri"/>
          <w:b/>
          <w:bCs/>
        </w:rPr>
        <w:t xml:space="preserve">Barriers </w:t>
      </w:r>
      <w:r w:rsidRPr="00035E01">
        <w:rPr>
          <w:rFonts w:ascii="Calibri" w:eastAsia="Calibri" w:hAnsi="Calibri" w:cs="Calibri"/>
        </w:rPr>
        <w:t xml:space="preserve">(limitations with equipment, time, etc.) and </w:t>
      </w:r>
      <w:r w:rsidRPr="00035E01">
        <w:rPr>
          <w:rFonts w:ascii="Calibri" w:eastAsia="Calibri" w:hAnsi="Calibri" w:cs="Calibri"/>
          <w:b/>
          <w:bCs/>
        </w:rPr>
        <w:t xml:space="preserve">Cautions </w:t>
      </w:r>
      <w:r w:rsidRPr="00035E01">
        <w:rPr>
          <w:rFonts w:ascii="Calibri" w:eastAsia="Calibri" w:hAnsi="Calibri" w:cs="Calibri"/>
        </w:rPr>
        <w:t>(advice, tips, suggestions, and examples of the tools)</w:t>
      </w:r>
    </w:p>
    <w:p w:rsidR="00BD3E73" w:rsidRDefault="00BD3E73" w:rsidP="00BD3E73">
      <w:pPr>
        <w:pStyle w:val="ListParagraph"/>
        <w:numPr>
          <w:ilvl w:val="0"/>
          <w:numId w:val="14"/>
        </w:numPr>
        <w:rPr>
          <w:rFonts w:ascii="Calibri" w:hAnsi="Calibri"/>
        </w:rPr>
      </w:pPr>
      <w:r>
        <w:rPr>
          <w:rFonts w:ascii="Calibri" w:hAnsi="Calibri"/>
        </w:rPr>
        <w:t>Trainer should direct the participants to share.  Allow time for participants to share with one another.</w:t>
      </w:r>
    </w:p>
    <w:p w:rsidR="00BD3E73" w:rsidRDefault="00BD3E73" w:rsidP="00BD3E73">
      <w:pPr>
        <w:pStyle w:val="ListParagraph"/>
        <w:numPr>
          <w:ilvl w:val="0"/>
          <w:numId w:val="14"/>
        </w:numPr>
        <w:rPr>
          <w:rFonts w:ascii="Calibri" w:hAnsi="Calibri"/>
        </w:rPr>
      </w:pPr>
      <w:r>
        <w:rPr>
          <w:rFonts w:ascii="Calibri" w:hAnsi="Calibri"/>
        </w:rPr>
        <w:t xml:space="preserve">Ask a few volunteers to share about their exchange. </w:t>
      </w:r>
    </w:p>
    <w:p w:rsidR="00BD3E73" w:rsidRDefault="00BD3E73" w:rsidP="00BD3E73">
      <w:pPr>
        <w:rPr>
          <w:rFonts w:ascii="Calibri" w:hAnsi="Calibri"/>
        </w:rPr>
      </w:pPr>
    </w:p>
    <w:p w:rsidR="00BD3E73" w:rsidRPr="001C3106" w:rsidRDefault="00BD3E73" w:rsidP="00BD3E73">
      <w:pPr>
        <w:rPr>
          <w:rFonts w:ascii="Calibri" w:hAnsi="Calibri"/>
          <w:color w:val="auto"/>
          <w:sz w:val="24"/>
        </w:rPr>
      </w:pPr>
      <w:r w:rsidRPr="001C3106">
        <w:rPr>
          <w:rFonts w:ascii="Calibri" w:hAnsi="Calibri"/>
          <w:color w:val="auto"/>
          <w:sz w:val="24"/>
        </w:rPr>
        <w:t xml:space="preserve">Remind participants that additional information and uses of the Think-Pair-Share protocol and links to the information are listed on </w:t>
      </w:r>
      <w:r>
        <w:rPr>
          <w:rFonts w:ascii="Calibri" w:hAnsi="Calibri"/>
          <w:color w:val="auto"/>
          <w:sz w:val="24"/>
        </w:rPr>
        <w:t xml:space="preserve">the </w:t>
      </w:r>
      <w:r w:rsidRPr="001C3106">
        <w:rPr>
          <w:rFonts w:ascii="Calibri" w:hAnsi="Calibri"/>
          <w:color w:val="auto"/>
          <w:sz w:val="24"/>
        </w:rPr>
        <w:t>handout.</w:t>
      </w:r>
      <w:r>
        <w:rPr>
          <w:rFonts w:ascii="Calibri" w:hAnsi="Calibri"/>
          <w:color w:val="auto"/>
          <w:sz w:val="24"/>
        </w:rPr>
        <w:t xml:space="preserve">  </w:t>
      </w:r>
      <w:r w:rsidRPr="001C3106">
        <w:rPr>
          <w:rFonts w:ascii="Calibri" w:hAnsi="Calibri"/>
          <w:color w:val="auto"/>
          <w:sz w:val="24"/>
        </w:rPr>
        <w:t xml:space="preserve">Remind participants that tutorials on all of the tools are available in </w:t>
      </w:r>
      <w:r>
        <w:rPr>
          <w:rFonts w:ascii="Calibri" w:hAnsi="Calibri"/>
          <w:color w:val="auto"/>
          <w:sz w:val="24"/>
        </w:rPr>
        <w:t xml:space="preserve">the </w:t>
      </w:r>
      <w:r w:rsidRPr="001C3106">
        <w:rPr>
          <w:rFonts w:ascii="Calibri" w:hAnsi="Calibri"/>
          <w:color w:val="auto"/>
          <w:sz w:val="24"/>
        </w:rPr>
        <w:t xml:space="preserve">Appendix </w:t>
      </w:r>
      <w:r>
        <w:rPr>
          <w:rFonts w:ascii="Calibri" w:hAnsi="Calibri"/>
          <w:color w:val="auto"/>
          <w:sz w:val="24"/>
        </w:rPr>
        <w:t>section as well as a</w:t>
      </w:r>
      <w:r w:rsidRPr="001C3106">
        <w:rPr>
          <w:rFonts w:ascii="Calibri" w:hAnsi="Calibri"/>
          <w:color w:val="auto"/>
          <w:sz w:val="24"/>
        </w:rPr>
        <w:t>dditional</w:t>
      </w:r>
      <w:r>
        <w:rPr>
          <w:rFonts w:ascii="Calibri" w:hAnsi="Calibri"/>
          <w:color w:val="auto"/>
          <w:sz w:val="24"/>
        </w:rPr>
        <w:t xml:space="preserve"> web tools in each skill area. </w:t>
      </w:r>
    </w:p>
    <w:p w:rsidR="00BD3E73" w:rsidRDefault="00BD3E73" w:rsidP="00BD3E73">
      <w:pPr>
        <w:pStyle w:val="ListParagraph"/>
        <w:rPr>
          <w:rFonts w:ascii="Calibri" w:hAnsi="Calibri"/>
        </w:rPr>
      </w:pPr>
    </w:p>
    <w:p w:rsidR="00BD3E73" w:rsidRDefault="00BD3E73" w:rsidP="00BD3E73">
      <w:pPr>
        <w:pStyle w:val="ListParagraph"/>
        <w:numPr>
          <w:ilvl w:val="0"/>
          <w:numId w:val="39"/>
        </w:numPr>
        <w:rPr>
          <w:rFonts w:ascii="Calibri" w:hAnsi="Calibri"/>
          <w:b/>
        </w:rPr>
      </w:pPr>
      <w:r>
        <w:rPr>
          <w:rFonts w:ascii="Calibri" w:hAnsi="Calibri"/>
          <w:b/>
        </w:rPr>
        <w:t>Collaboration Skills (20 minutes)</w:t>
      </w:r>
    </w:p>
    <w:p w:rsidR="00BD3E73" w:rsidRPr="00D13B5F" w:rsidRDefault="00BD3E73" w:rsidP="00BD3E73">
      <w:pPr>
        <w:ind w:left="1080"/>
        <w:rPr>
          <w:rFonts w:ascii="Calibri" w:hAnsi="Calibri"/>
          <w:b/>
        </w:rPr>
      </w:pPr>
      <w:r w:rsidRPr="00035E01">
        <w:rPr>
          <w:rFonts w:ascii="Calibri" w:hAnsi="Calibri"/>
          <w:sz w:val="24"/>
          <w:szCs w:val="24"/>
        </w:rPr>
        <w:t xml:space="preserve">Trainer </w:t>
      </w:r>
      <w:r>
        <w:rPr>
          <w:rFonts w:ascii="Calibri" w:eastAsiaTheme="minorEastAsia" w:hAnsi="Calibri" w:cstheme="minorBidi"/>
          <w:color w:val="auto"/>
          <w:sz w:val="24"/>
          <w:szCs w:val="24"/>
        </w:rPr>
        <w:t>Note:  Refer to s</w:t>
      </w:r>
      <w:r w:rsidRPr="00035E01">
        <w:rPr>
          <w:rFonts w:ascii="Calibri" w:eastAsiaTheme="minorEastAsia" w:hAnsi="Calibri" w:cstheme="minorBidi"/>
          <w:color w:val="auto"/>
          <w:sz w:val="24"/>
          <w:szCs w:val="24"/>
        </w:rPr>
        <w:t xml:space="preserve">lide </w:t>
      </w:r>
      <w:r>
        <w:rPr>
          <w:rFonts w:ascii="Calibri" w:eastAsiaTheme="minorEastAsia" w:hAnsi="Calibri" w:cstheme="minorBidi"/>
          <w:color w:val="auto"/>
          <w:sz w:val="24"/>
          <w:szCs w:val="24"/>
        </w:rPr>
        <w:t>12</w:t>
      </w:r>
      <w:r w:rsidRPr="00035E01">
        <w:rPr>
          <w:rFonts w:ascii="Calibri" w:eastAsiaTheme="minorEastAsia" w:hAnsi="Calibri" w:cstheme="minorBidi"/>
          <w:color w:val="auto"/>
          <w:sz w:val="24"/>
          <w:szCs w:val="24"/>
        </w:rPr>
        <w:t xml:space="preserve"> of the</w:t>
      </w:r>
      <w:r w:rsidRPr="00035E01">
        <w:rPr>
          <w:rFonts w:ascii="Calibri" w:hAnsi="Calibri"/>
          <w:sz w:val="24"/>
          <w:szCs w:val="24"/>
        </w:rPr>
        <w:t xml:space="preserve"> PowerPoint presentation</w:t>
      </w:r>
    </w:p>
    <w:p w:rsidR="00BD3E73" w:rsidRDefault="00BD3E73" w:rsidP="00BD3E73">
      <w:pPr>
        <w:pStyle w:val="ListParagraph"/>
        <w:numPr>
          <w:ilvl w:val="0"/>
          <w:numId w:val="14"/>
        </w:numPr>
        <w:rPr>
          <w:rFonts w:ascii="Calibri" w:hAnsi="Calibri"/>
        </w:rPr>
      </w:pPr>
      <w:r>
        <w:rPr>
          <w:rFonts w:ascii="Calibri" w:hAnsi="Calibri"/>
        </w:rPr>
        <w:lastRenderedPageBreak/>
        <w:t>Briefly summarize the definition of the collaboration skills.  Have participants refer to Handout 3:  Collaboration Tools Training and Activity</w:t>
      </w:r>
    </w:p>
    <w:p w:rsidR="00BD3E73" w:rsidRPr="00D13B5F" w:rsidRDefault="00BD3E73" w:rsidP="00BD3E73">
      <w:pPr>
        <w:pStyle w:val="ListParagraph"/>
        <w:numPr>
          <w:ilvl w:val="1"/>
          <w:numId w:val="14"/>
        </w:numPr>
        <w:rPr>
          <w:rFonts w:ascii="Calibri" w:eastAsia="Calibri" w:hAnsi="Calibri" w:cs="Calibri"/>
          <w:b/>
          <w:bCs/>
        </w:rPr>
      </w:pPr>
      <w:r w:rsidRPr="00D13B5F">
        <w:rPr>
          <w:rFonts w:ascii="Calibri" w:eastAsia="Calibri" w:hAnsi="Calibri" w:cs="Calibri"/>
          <w:b/>
          <w:bCs/>
        </w:rPr>
        <w:t>Collaboration Tools</w:t>
      </w:r>
    </w:p>
    <w:p w:rsidR="00BD3E73" w:rsidRPr="00D13B5F" w:rsidRDefault="00BD3E73" w:rsidP="00BD3E73">
      <w:pPr>
        <w:pStyle w:val="ListParagraph"/>
        <w:ind w:left="2520"/>
        <w:rPr>
          <w:rFonts w:ascii="Calibri" w:eastAsia="Calibri" w:hAnsi="Calibri" w:cs="Calibri"/>
          <w:b/>
          <w:bCs/>
        </w:rPr>
      </w:pPr>
      <w:r w:rsidRPr="00D13B5F">
        <w:rPr>
          <w:rFonts w:ascii="Calibri" w:eastAsia="Calibri" w:hAnsi="Calibri" w:cs="Calibri"/>
          <w:bCs/>
        </w:rPr>
        <w:t>D</w:t>
      </w:r>
      <w:r w:rsidRPr="00D13B5F">
        <w:rPr>
          <w:rFonts w:ascii="Calibri" w:eastAsia="Calibri" w:hAnsi="Calibri" w:cs="Calibri"/>
        </w:rPr>
        <w:t xml:space="preserve">efine Collaboration (according to </w:t>
      </w:r>
      <w:hyperlink r:id="rId138" w:history="1">
        <w:r w:rsidRPr="00D13B5F">
          <w:rPr>
            <w:rFonts w:ascii="Calibri" w:eastAsia="Calibri" w:hAnsi="Calibri" w:cs="Calibri"/>
            <w:color w:val="000099"/>
            <w:u w:val="single"/>
          </w:rPr>
          <w:t>www</w:t>
        </w:r>
      </w:hyperlink>
      <w:hyperlink r:id="rId139" w:history="1">
        <w:r w:rsidRPr="00D13B5F">
          <w:rPr>
            <w:rFonts w:ascii="Calibri" w:eastAsia="Calibri" w:hAnsi="Calibri" w:cs="Calibri"/>
            <w:color w:val="000099"/>
            <w:u w:val="single"/>
          </w:rPr>
          <w:t>.</w:t>
        </w:r>
      </w:hyperlink>
      <w:hyperlink r:id="rId140" w:history="1">
        <w:proofErr w:type="gramStart"/>
        <w:r w:rsidRPr="00D13B5F">
          <w:rPr>
            <w:rFonts w:ascii="Calibri" w:eastAsia="Calibri" w:hAnsi="Calibri" w:cs="Calibri"/>
            <w:color w:val="000099"/>
            <w:u w:val="single"/>
          </w:rPr>
          <w:t>p</w:t>
        </w:r>
      </w:hyperlink>
      <w:hyperlink r:id="rId141" w:history="1">
        <w:r w:rsidRPr="00D13B5F">
          <w:rPr>
            <w:rFonts w:ascii="Calibri" w:eastAsia="Calibri" w:hAnsi="Calibri" w:cs="Calibri"/>
            <w:color w:val="000099"/>
            <w:u w:val="single"/>
          </w:rPr>
          <w:t>21.</w:t>
        </w:r>
        <w:proofErr w:type="gramEnd"/>
      </w:hyperlink>
      <w:hyperlink r:id="rId142" w:history="1">
        <w:proofErr w:type="gramStart"/>
        <w:r w:rsidRPr="00D13B5F">
          <w:rPr>
            <w:rFonts w:ascii="Calibri" w:eastAsia="Calibri" w:hAnsi="Calibri" w:cs="Calibri"/>
            <w:color w:val="000099"/>
            <w:u w:val="single"/>
          </w:rPr>
          <w:t>org</w:t>
        </w:r>
        <w:proofErr w:type="gramEnd"/>
      </w:hyperlink>
      <w:r w:rsidRPr="00D13B5F">
        <w:rPr>
          <w:rFonts w:ascii="Calibri" w:eastAsia="Calibri" w:hAnsi="Calibri" w:cs="Calibri"/>
        </w:rPr>
        <w:t xml:space="preserve">) </w:t>
      </w:r>
    </w:p>
    <w:p w:rsidR="00BD3E73" w:rsidRPr="00D13B5F" w:rsidRDefault="00BD3E73" w:rsidP="00BD3E73">
      <w:pPr>
        <w:pStyle w:val="ListParagraph"/>
        <w:numPr>
          <w:ilvl w:val="2"/>
          <w:numId w:val="14"/>
        </w:numPr>
        <w:rPr>
          <w:rFonts w:ascii="Calibri" w:eastAsia="Calibri" w:hAnsi="Calibri" w:cs="Calibri"/>
        </w:rPr>
      </w:pPr>
      <w:r w:rsidRPr="00D13B5F">
        <w:rPr>
          <w:rFonts w:ascii="Calibri" w:eastAsia="Calibri" w:hAnsi="Calibri" w:cs="Calibri"/>
        </w:rPr>
        <w:t xml:space="preserve">Demonstrate ability to work effectively </w:t>
      </w:r>
      <w:r>
        <w:rPr>
          <w:rFonts w:ascii="Calibri" w:eastAsia="Calibri" w:hAnsi="Calibri" w:cs="Calibri"/>
        </w:rPr>
        <w:t xml:space="preserve">and respectfully with diverse </w:t>
      </w:r>
      <w:r w:rsidRPr="00D13B5F">
        <w:rPr>
          <w:rFonts w:ascii="Calibri" w:eastAsia="Calibri" w:hAnsi="Calibri" w:cs="Calibri"/>
        </w:rPr>
        <w:t>teams</w:t>
      </w:r>
    </w:p>
    <w:p w:rsidR="00BD3E73" w:rsidRDefault="00BD3E73" w:rsidP="00BD3E73">
      <w:pPr>
        <w:pStyle w:val="ListParagraph"/>
        <w:numPr>
          <w:ilvl w:val="2"/>
          <w:numId w:val="14"/>
        </w:numPr>
        <w:rPr>
          <w:rFonts w:ascii="Calibri" w:eastAsia="Calibri" w:hAnsi="Calibri" w:cs="Calibri"/>
        </w:rPr>
      </w:pPr>
      <w:r w:rsidRPr="00D13B5F">
        <w:rPr>
          <w:rFonts w:ascii="Calibri" w:eastAsia="Calibri" w:hAnsi="Calibri" w:cs="Calibri"/>
        </w:rPr>
        <w:t xml:space="preserve">Exercise flexibility and willingness to be </w:t>
      </w:r>
      <w:r>
        <w:rPr>
          <w:rFonts w:ascii="Calibri" w:eastAsia="Calibri" w:hAnsi="Calibri" w:cs="Calibri"/>
        </w:rPr>
        <w:t xml:space="preserve">helpful in making necessary </w:t>
      </w:r>
      <w:r w:rsidRPr="00D13B5F">
        <w:rPr>
          <w:rFonts w:ascii="Calibri" w:eastAsia="Calibri" w:hAnsi="Calibri" w:cs="Calibri"/>
        </w:rPr>
        <w:t>compromises to accomplish a common goal</w:t>
      </w:r>
    </w:p>
    <w:p w:rsidR="00BD3E73" w:rsidRPr="00D13B5F" w:rsidRDefault="00BD3E73" w:rsidP="00BD3E73">
      <w:pPr>
        <w:pStyle w:val="ListParagraph"/>
        <w:numPr>
          <w:ilvl w:val="2"/>
          <w:numId w:val="14"/>
        </w:numPr>
        <w:rPr>
          <w:rFonts w:ascii="Calibri" w:eastAsia="Calibri" w:hAnsi="Calibri" w:cs="Calibri"/>
        </w:rPr>
      </w:pPr>
      <w:r w:rsidRPr="00D13B5F">
        <w:rPr>
          <w:rFonts w:ascii="Calibri" w:eastAsia="Calibri" w:hAnsi="Calibri" w:cs="Calibri"/>
        </w:rPr>
        <w:t>Assume shared responsibility for collaborative work, and value the individual contributions made by each team member</w:t>
      </w:r>
    </w:p>
    <w:p w:rsidR="00BD3E73" w:rsidRPr="00D43463" w:rsidRDefault="00BD3E73" w:rsidP="00BD3E73">
      <w:pPr>
        <w:pStyle w:val="ListParagraph"/>
        <w:numPr>
          <w:ilvl w:val="0"/>
          <w:numId w:val="14"/>
        </w:numPr>
        <w:rPr>
          <w:rFonts w:ascii="Calibri" w:hAnsi="Calibri"/>
        </w:rPr>
      </w:pPr>
      <w:r>
        <w:rPr>
          <w:rFonts w:ascii="Calibri" w:hAnsi="Calibri"/>
        </w:rPr>
        <w:t xml:space="preserve">Trainer should visit three web 2.0 tools used to enhance collaboration skills while describing these tools.  These websites </w:t>
      </w:r>
      <w:r w:rsidRPr="00D43463">
        <w:rPr>
          <w:rFonts w:ascii="Calibri" w:hAnsi="Calibri"/>
        </w:rPr>
        <w:t xml:space="preserve">are Google Docs, Wikispaces, and Edublogs. </w:t>
      </w:r>
      <w:r>
        <w:rPr>
          <w:rFonts w:ascii="Calibri" w:hAnsi="Calibri"/>
        </w:rPr>
        <w:t>(</w:t>
      </w:r>
      <w:hyperlink r:id="rId143" w:history="1">
        <w:r w:rsidRPr="00764E90">
          <w:rPr>
            <w:rStyle w:val="Hyperlink"/>
            <w:rFonts w:ascii="Calibri" w:hAnsi="Calibri"/>
          </w:rPr>
          <w:t>http://docs.google.com</w:t>
        </w:r>
      </w:hyperlink>
      <w:r>
        <w:rPr>
          <w:rFonts w:ascii="Calibri" w:hAnsi="Calibri"/>
        </w:rPr>
        <w:t xml:space="preserve">; </w:t>
      </w:r>
      <w:hyperlink r:id="rId144" w:history="1">
        <w:r w:rsidRPr="00764E90">
          <w:rPr>
            <w:rStyle w:val="Hyperlink"/>
            <w:rFonts w:ascii="Calibri" w:hAnsi="Calibri"/>
          </w:rPr>
          <w:t>http://www.wikispaces.com</w:t>
        </w:r>
      </w:hyperlink>
      <w:r>
        <w:rPr>
          <w:rFonts w:ascii="Calibri" w:hAnsi="Calibri"/>
        </w:rPr>
        <w:t xml:space="preserve">; </w:t>
      </w:r>
      <w:hyperlink r:id="rId145" w:history="1">
        <w:r w:rsidRPr="00764E90">
          <w:rPr>
            <w:rStyle w:val="Hyperlink"/>
            <w:rFonts w:ascii="Calibri" w:hAnsi="Calibri"/>
          </w:rPr>
          <w:t>http://edublogs.org</w:t>
        </w:r>
      </w:hyperlink>
      <w:r>
        <w:rPr>
          <w:rFonts w:ascii="Calibri" w:hAnsi="Calibri"/>
        </w:rPr>
        <w:t xml:space="preserve">) </w:t>
      </w:r>
      <w:r w:rsidRPr="00D43463">
        <w:rPr>
          <w:rFonts w:ascii="Calibri" w:hAnsi="Calibri"/>
        </w:rPr>
        <w:t xml:space="preserve"> </w:t>
      </w:r>
    </w:p>
    <w:p w:rsidR="00BD3E73" w:rsidRDefault="00BD3E73" w:rsidP="00BD3E73">
      <w:pPr>
        <w:pStyle w:val="ListParagraph"/>
        <w:numPr>
          <w:ilvl w:val="0"/>
          <w:numId w:val="14"/>
        </w:numPr>
        <w:rPr>
          <w:rFonts w:ascii="Calibri" w:hAnsi="Calibri"/>
        </w:rPr>
      </w:pPr>
      <w:r w:rsidRPr="00D43463">
        <w:rPr>
          <w:rFonts w:ascii="Calibri" w:hAnsi="Calibri"/>
        </w:rPr>
        <w:t>The scripts for describing each of these tools can be found</w:t>
      </w:r>
      <w:r>
        <w:rPr>
          <w:rFonts w:ascii="Calibri" w:hAnsi="Calibri"/>
        </w:rPr>
        <w:t xml:space="preserve"> on the handout. </w:t>
      </w:r>
    </w:p>
    <w:p w:rsidR="00BD3E73" w:rsidRDefault="00BD3E73" w:rsidP="00BD3E73">
      <w:pPr>
        <w:pStyle w:val="ListParagraph"/>
        <w:numPr>
          <w:ilvl w:val="1"/>
          <w:numId w:val="14"/>
        </w:numPr>
        <w:rPr>
          <w:rFonts w:ascii="Calibri" w:eastAsia="Calibri" w:hAnsi="Calibri" w:cs="Calibri"/>
          <w:b/>
          <w:bCs/>
        </w:rPr>
      </w:pPr>
      <w:r w:rsidRPr="00D13B5F">
        <w:rPr>
          <w:rFonts w:ascii="Calibri" w:eastAsia="Calibri" w:hAnsi="Calibri" w:cs="Calibri"/>
          <w:b/>
          <w:bCs/>
        </w:rPr>
        <w:t>Tour of Collaboration Tools</w:t>
      </w:r>
    </w:p>
    <w:p w:rsidR="00BD3E73" w:rsidRDefault="00BD3E73" w:rsidP="00BD3E73">
      <w:pPr>
        <w:pStyle w:val="ListParagraph"/>
        <w:numPr>
          <w:ilvl w:val="2"/>
          <w:numId w:val="14"/>
        </w:numPr>
        <w:rPr>
          <w:rFonts w:ascii="Calibri" w:eastAsia="Calibri" w:hAnsi="Calibri" w:cs="Calibri"/>
        </w:rPr>
      </w:pPr>
      <w:r w:rsidRPr="00685226">
        <w:rPr>
          <w:rFonts w:ascii="Calibri" w:eastAsia="Calibri" w:hAnsi="Calibri" w:cs="Calibri"/>
        </w:rPr>
        <w:t xml:space="preserve">Conduct a tour Google Docs.  Video - Show the Google Docs video available for viewing at </w:t>
      </w:r>
      <w:hyperlink r:id="rId146" w:history="1">
        <w:r w:rsidRPr="00912B78">
          <w:rPr>
            <w:rStyle w:val="Hyperlink"/>
            <w:rFonts w:ascii="Calibri" w:eastAsia="Calibri" w:hAnsi="Calibri" w:cs="Calibri"/>
          </w:rPr>
          <w:t>http://www1.teachertube.com/viewVideo.php?title=Google_Docs_in_Plain_English&amp;video_id=9618</w:t>
        </w:r>
      </w:hyperlink>
    </w:p>
    <w:p w:rsidR="00BD3E73" w:rsidRPr="00685226" w:rsidRDefault="00BD3E73" w:rsidP="00BD3E73">
      <w:pPr>
        <w:pStyle w:val="ListParagraph"/>
        <w:numPr>
          <w:ilvl w:val="2"/>
          <w:numId w:val="14"/>
        </w:numPr>
        <w:rPr>
          <w:rFonts w:ascii="Calibri" w:eastAsia="Calibri" w:hAnsi="Calibri" w:cs="Calibri"/>
        </w:rPr>
      </w:pPr>
      <w:r w:rsidRPr="00685226">
        <w:rPr>
          <w:rFonts w:ascii="Calibri" w:eastAsia="Calibri" w:hAnsi="Calibri" w:cs="Calibri"/>
        </w:rPr>
        <w:t>Conduct a tour of Wikispaces and Edublogs</w:t>
      </w:r>
    </w:p>
    <w:p w:rsidR="00BD3E73" w:rsidRPr="00D43463" w:rsidRDefault="00BD3E73" w:rsidP="00BD3E73">
      <w:pPr>
        <w:pStyle w:val="ListParagraph"/>
        <w:numPr>
          <w:ilvl w:val="0"/>
          <w:numId w:val="14"/>
        </w:numPr>
        <w:rPr>
          <w:rFonts w:ascii="Calibri" w:hAnsi="Calibri"/>
        </w:rPr>
      </w:pPr>
      <w:r w:rsidRPr="00D43463">
        <w:rPr>
          <w:rFonts w:ascii="Calibri" w:hAnsi="Calibri"/>
        </w:rPr>
        <w:t>Explain the Difference between Wikis and Blogs (3 minutes)</w:t>
      </w:r>
    </w:p>
    <w:p w:rsidR="00BD3E73" w:rsidRPr="007B3A87" w:rsidRDefault="00BD3E73" w:rsidP="00BD3E73">
      <w:pPr>
        <w:pStyle w:val="ListParagraph"/>
        <w:numPr>
          <w:ilvl w:val="0"/>
          <w:numId w:val="14"/>
        </w:numPr>
        <w:rPr>
          <w:rFonts w:ascii="Calibri" w:hAnsi="Calibri"/>
        </w:rPr>
      </w:pPr>
      <w:r>
        <w:rPr>
          <w:rFonts w:ascii="Calibri" w:hAnsi="Calibri"/>
        </w:rPr>
        <w:t xml:space="preserve">Trainer should make sure participants have the </w:t>
      </w:r>
      <w:r w:rsidRPr="00D43463">
        <w:rPr>
          <w:rFonts w:ascii="Calibri" w:hAnsi="Calibri"/>
        </w:rPr>
        <w:t xml:space="preserve">Difference between Wikis and Blogs </w:t>
      </w:r>
      <w:r>
        <w:rPr>
          <w:rFonts w:ascii="Calibri" w:hAnsi="Calibri"/>
        </w:rPr>
        <w:t xml:space="preserve">by referring to </w:t>
      </w:r>
      <w:r w:rsidRPr="00D43463">
        <w:rPr>
          <w:rFonts w:ascii="Calibri" w:hAnsi="Calibri"/>
        </w:rPr>
        <w:t>handout</w:t>
      </w:r>
      <w:r>
        <w:rPr>
          <w:rFonts w:ascii="Calibri" w:hAnsi="Calibri"/>
        </w:rPr>
        <w:t xml:space="preserve"> 3</w:t>
      </w:r>
      <w:r w:rsidRPr="00D43463">
        <w:rPr>
          <w:rFonts w:ascii="Calibri" w:hAnsi="Calibri"/>
        </w:rPr>
        <w:t>.  Review the differences.</w:t>
      </w:r>
      <w:r>
        <w:rPr>
          <w:rFonts w:ascii="Calibri" w:hAnsi="Calibri"/>
        </w:rPr>
        <w:t xml:space="preserve"> (Slide 14)</w:t>
      </w:r>
    </w:p>
    <w:p w:rsidR="00BD3E73" w:rsidRPr="00CD6EE2" w:rsidRDefault="00BD3E73" w:rsidP="00BD3E73">
      <w:pPr>
        <w:pStyle w:val="ListParagraph"/>
        <w:numPr>
          <w:ilvl w:val="2"/>
          <w:numId w:val="14"/>
        </w:numPr>
        <w:rPr>
          <w:rFonts w:ascii="Calibri" w:eastAsia="Calibri" w:hAnsi="Calibri" w:cs="Calibri"/>
        </w:rPr>
      </w:pPr>
      <w:r w:rsidRPr="00CD6EE2">
        <w:rPr>
          <w:rFonts w:ascii="Calibri" w:eastAsia="Calibri" w:hAnsi="Calibri" w:cs="Calibri"/>
        </w:rPr>
        <w:t>Explain the difference between wikis and blogs using the following script:</w:t>
      </w:r>
    </w:p>
    <w:p w:rsidR="00BD3E73" w:rsidRDefault="00BD3E73" w:rsidP="00BD3E73">
      <w:pPr>
        <w:ind w:left="2880"/>
        <w:rPr>
          <w:rFonts w:ascii="Calibri" w:eastAsia="Calibri" w:hAnsi="Calibri" w:cs="Calibri"/>
          <w:i/>
          <w:iCs/>
          <w:sz w:val="24"/>
          <w:szCs w:val="24"/>
        </w:rPr>
      </w:pPr>
      <w:r>
        <w:rPr>
          <w:rFonts w:ascii="Calibri" w:eastAsia="Calibri" w:hAnsi="Calibri" w:cs="Calibri"/>
          <w:i/>
          <w:iCs/>
          <w:sz w:val="24"/>
          <w:szCs w:val="24"/>
        </w:rPr>
        <w:t xml:space="preserve">In short, a </w:t>
      </w:r>
      <w:r>
        <w:rPr>
          <w:rFonts w:ascii="Calibri" w:eastAsia="Calibri" w:hAnsi="Calibri" w:cs="Calibri"/>
          <w:b/>
          <w:bCs/>
          <w:i/>
          <w:iCs/>
          <w:sz w:val="24"/>
          <w:szCs w:val="24"/>
        </w:rPr>
        <w:t xml:space="preserve">blog </w:t>
      </w:r>
      <w:r>
        <w:rPr>
          <w:rFonts w:ascii="Calibri" w:eastAsia="Calibri" w:hAnsi="Calibri" w:cs="Calibri"/>
          <w:i/>
          <w:iCs/>
          <w:sz w:val="24"/>
          <w:szCs w:val="24"/>
        </w:rPr>
        <w:t xml:space="preserve">is a "website where entries are made in journal style and displayed in reverse chronological order".  A </w:t>
      </w:r>
      <w:r>
        <w:rPr>
          <w:rFonts w:ascii="Calibri" w:eastAsia="Calibri" w:hAnsi="Calibri" w:cs="Calibri"/>
          <w:b/>
          <w:bCs/>
          <w:i/>
          <w:iCs/>
          <w:sz w:val="24"/>
          <w:szCs w:val="24"/>
        </w:rPr>
        <w:t xml:space="preserve">wiki </w:t>
      </w:r>
      <w:r>
        <w:rPr>
          <w:rFonts w:ascii="Calibri" w:eastAsia="Calibri" w:hAnsi="Calibri" w:cs="Calibri"/>
          <w:i/>
          <w:iCs/>
          <w:sz w:val="24"/>
          <w:szCs w:val="24"/>
        </w:rPr>
        <w:t>is "a website that allows visitors to add, remove, edit, and change content...and allows for linking among any number of pages".</w:t>
      </w:r>
    </w:p>
    <w:p w:rsidR="00BD3E73" w:rsidRDefault="00BD3E73" w:rsidP="00BD3E73">
      <w:pPr>
        <w:rPr>
          <w:rFonts w:ascii="Calibri" w:eastAsia="Calibri" w:hAnsi="Calibri" w:cs="Calibri"/>
          <w:i/>
          <w:iCs/>
          <w:sz w:val="24"/>
          <w:szCs w:val="24"/>
        </w:rPr>
      </w:pPr>
    </w:p>
    <w:p w:rsidR="00BD3E73" w:rsidRDefault="00BD3E73" w:rsidP="00BD3E73">
      <w:pPr>
        <w:ind w:left="2880"/>
        <w:rPr>
          <w:rFonts w:ascii="Calibri" w:eastAsia="Calibri" w:hAnsi="Calibri" w:cs="Calibri"/>
          <w:i/>
          <w:iCs/>
          <w:sz w:val="24"/>
          <w:szCs w:val="24"/>
        </w:rPr>
      </w:pPr>
      <w:r>
        <w:rPr>
          <w:rFonts w:ascii="Calibri" w:eastAsia="Calibri" w:hAnsi="Calibri" w:cs="Calibri"/>
          <w:i/>
          <w:iCs/>
          <w:sz w:val="24"/>
          <w:szCs w:val="24"/>
        </w:rPr>
        <w:t>Blogs and wikis share some common traits:</w:t>
      </w:r>
    </w:p>
    <w:p w:rsidR="00BD3E73" w:rsidRDefault="00BD3E73" w:rsidP="00BD3E73">
      <w:pPr>
        <w:numPr>
          <w:ilvl w:val="4"/>
          <w:numId w:val="1"/>
        </w:numPr>
        <w:rPr>
          <w:rFonts w:ascii="Calibri" w:eastAsia="Calibri" w:hAnsi="Calibri" w:cs="Calibri"/>
          <w:i/>
          <w:iCs/>
          <w:sz w:val="24"/>
          <w:szCs w:val="24"/>
        </w:rPr>
      </w:pPr>
      <w:r>
        <w:rPr>
          <w:rFonts w:ascii="Calibri" w:eastAsia="Calibri" w:hAnsi="Calibri" w:cs="Calibri"/>
          <w:i/>
          <w:iCs/>
          <w:sz w:val="24"/>
          <w:szCs w:val="24"/>
        </w:rPr>
        <w:t>They are both websites.</w:t>
      </w:r>
    </w:p>
    <w:p w:rsidR="00BD3E73" w:rsidRDefault="00BD3E73" w:rsidP="00BD3E73">
      <w:pPr>
        <w:numPr>
          <w:ilvl w:val="4"/>
          <w:numId w:val="1"/>
        </w:numPr>
        <w:rPr>
          <w:rFonts w:ascii="Calibri" w:eastAsia="Calibri" w:hAnsi="Calibri" w:cs="Calibri"/>
          <w:i/>
          <w:iCs/>
          <w:sz w:val="24"/>
          <w:szCs w:val="24"/>
        </w:rPr>
      </w:pPr>
      <w:r>
        <w:rPr>
          <w:rFonts w:ascii="Calibri" w:eastAsia="Calibri" w:hAnsi="Calibri" w:cs="Calibri"/>
          <w:i/>
          <w:iCs/>
          <w:sz w:val="24"/>
          <w:szCs w:val="24"/>
        </w:rPr>
        <w:t>They are both user-generated (the content of blogs and wikis is created by the actual people who use the blogs or wikis.)</w:t>
      </w:r>
    </w:p>
    <w:p w:rsidR="00BD3E73" w:rsidRDefault="00BD3E73" w:rsidP="00BD3E73">
      <w:pPr>
        <w:numPr>
          <w:ilvl w:val="4"/>
          <w:numId w:val="1"/>
        </w:numPr>
        <w:rPr>
          <w:rFonts w:ascii="Calibri" w:eastAsia="Calibri" w:hAnsi="Calibri" w:cs="Calibri"/>
          <w:i/>
          <w:iCs/>
          <w:sz w:val="24"/>
          <w:szCs w:val="24"/>
        </w:rPr>
      </w:pPr>
      <w:r>
        <w:rPr>
          <w:rFonts w:ascii="Calibri" w:eastAsia="Calibri" w:hAnsi="Calibri" w:cs="Calibri"/>
          <w:i/>
          <w:iCs/>
          <w:sz w:val="24"/>
          <w:szCs w:val="24"/>
        </w:rPr>
        <w:t>They both allow users to comment on the content.</w:t>
      </w:r>
    </w:p>
    <w:p w:rsidR="00BD3E73" w:rsidRPr="00CD6EE2" w:rsidRDefault="00BD3E73" w:rsidP="00BD3E73">
      <w:pPr>
        <w:ind w:left="2880"/>
        <w:rPr>
          <w:rFonts w:ascii="Calibri" w:eastAsia="Calibri" w:hAnsi="Calibri" w:cs="Calibri"/>
          <w:i/>
          <w:iCs/>
          <w:sz w:val="24"/>
          <w:szCs w:val="24"/>
        </w:rPr>
      </w:pPr>
      <w:r w:rsidRPr="00CD6EE2">
        <w:rPr>
          <w:rFonts w:ascii="Calibri" w:eastAsia="Calibri" w:hAnsi="Calibri" w:cs="Calibri"/>
          <w:i/>
          <w:iCs/>
          <w:sz w:val="24"/>
          <w:szCs w:val="24"/>
        </w:rPr>
        <w:t xml:space="preserve">What are </w:t>
      </w:r>
      <w:r w:rsidRPr="00CD6EE2">
        <w:rPr>
          <w:rFonts w:ascii="Calibri" w:eastAsia="Calibri" w:hAnsi="Calibri" w:cs="Calibri"/>
          <w:b/>
          <w:bCs/>
          <w:i/>
          <w:iCs/>
          <w:sz w:val="24"/>
          <w:szCs w:val="24"/>
        </w:rPr>
        <w:t xml:space="preserve">wikis </w:t>
      </w:r>
      <w:r w:rsidRPr="00CD6EE2">
        <w:rPr>
          <w:rFonts w:ascii="Calibri" w:eastAsia="Calibri" w:hAnsi="Calibri" w:cs="Calibri"/>
          <w:i/>
          <w:iCs/>
          <w:sz w:val="24"/>
          <w:szCs w:val="24"/>
        </w:rPr>
        <w:t xml:space="preserve">better at than </w:t>
      </w:r>
      <w:proofErr w:type="gramStart"/>
      <w:r w:rsidRPr="00CD6EE2">
        <w:rPr>
          <w:rFonts w:ascii="Calibri" w:eastAsia="Calibri" w:hAnsi="Calibri" w:cs="Calibri"/>
          <w:i/>
          <w:iCs/>
          <w:sz w:val="24"/>
          <w:szCs w:val="24"/>
        </w:rPr>
        <w:t>blogs:</w:t>
      </w:r>
      <w:proofErr w:type="gramEnd"/>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Wikis are better at archiving information for easy access.</w:t>
      </w:r>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 xml:space="preserve">Wikis are better at gathering information from a group of people. </w:t>
      </w:r>
    </w:p>
    <w:p w:rsidR="00BD3E73" w:rsidRDefault="00BD3E73" w:rsidP="00BD3E73">
      <w:pPr>
        <w:ind w:left="2160" w:firstLine="720"/>
        <w:rPr>
          <w:rFonts w:ascii="Calibri" w:eastAsia="Calibri" w:hAnsi="Calibri" w:cs="Calibri"/>
          <w:i/>
          <w:iCs/>
          <w:sz w:val="24"/>
          <w:szCs w:val="24"/>
        </w:rPr>
      </w:pPr>
      <w:r>
        <w:rPr>
          <w:rFonts w:ascii="Calibri" w:eastAsia="Calibri" w:hAnsi="Calibri" w:cs="Calibri"/>
          <w:i/>
          <w:iCs/>
          <w:sz w:val="24"/>
          <w:szCs w:val="24"/>
        </w:rPr>
        <w:lastRenderedPageBreak/>
        <w:t xml:space="preserve">What are </w:t>
      </w:r>
      <w:r>
        <w:rPr>
          <w:rFonts w:ascii="Calibri" w:eastAsia="Calibri" w:hAnsi="Calibri" w:cs="Calibri"/>
          <w:b/>
          <w:bCs/>
          <w:i/>
          <w:iCs/>
          <w:sz w:val="24"/>
          <w:szCs w:val="24"/>
        </w:rPr>
        <w:t xml:space="preserve">blogs </w:t>
      </w:r>
      <w:r>
        <w:rPr>
          <w:rFonts w:ascii="Calibri" w:eastAsia="Calibri" w:hAnsi="Calibri" w:cs="Calibri"/>
          <w:i/>
          <w:iCs/>
          <w:sz w:val="24"/>
          <w:szCs w:val="24"/>
        </w:rPr>
        <w:t xml:space="preserve">better at than </w:t>
      </w:r>
      <w:proofErr w:type="gramStart"/>
      <w:r>
        <w:rPr>
          <w:rFonts w:ascii="Calibri" w:eastAsia="Calibri" w:hAnsi="Calibri" w:cs="Calibri"/>
          <w:i/>
          <w:iCs/>
          <w:sz w:val="24"/>
          <w:szCs w:val="24"/>
        </w:rPr>
        <w:t>wikis:</w:t>
      </w:r>
      <w:proofErr w:type="gramEnd"/>
    </w:p>
    <w:p w:rsidR="00BD3E73" w:rsidRDefault="00BD3E73" w:rsidP="00BD3E73">
      <w:pPr>
        <w:numPr>
          <w:ilvl w:val="4"/>
          <w:numId w:val="2"/>
        </w:numPr>
        <w:tabs>
          <w:tab w:val="num" w:pos="3960"/>
        </w:tabs>
        <w:rPr>
          <w:rFonts w:ascii="Calibri" w:eastAsia="Calibri" w:hAnsi="Calibri" w:cs="Calibri"/>
          <w:i/>
          <w:iCs/>
          <w:sz w:val="24"/>
          <w:szCs w:val="24"/>
        </w:rPr>
      </w:pPr>
      <w:r>
        <w:rPr>
          <w:rFonts w:ascii="Calibri" w:eastAsia="Calibri" w:hAnsi="Calibri" w:cs="Calibri"/>
          <w:i/>
          <w:iCs/>
          <w:sz w:val="24"/>
          <w:szCs w:val="24"/>
        </w:rPr>
        <w:t>Blogs are better at quickly sharing new information.</w:t>
      </w:r>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Blogs are better at starting and maintaining a dialog between the publisher and reader.</w:t>
      </w:r>
    </w:p>
    <w:p w:rsidR="00BD3E73" w:rsidRDefault="00BD3E73" w:rsidP="00BD3E73">
      <w:pPr>
        <w:ind w:left="2160" w:firstLine="720"/>
        <w:rPr>
          <w:rFonts w:ascii="Calibri" w:eastAsia="Calibri" w:hAnsi="Calibri" w:cs="Calibri"/>
          <w:i/>
          <w:iCs/>
          <w:sz w:val="24"/>
          <w:szCs w:val="24"/>
        </w:rPr>
      </w:pPr>
      <w:r>
        <w:rPr>
          <w:rFonts w:ascii="Calibri" w:eastAsia="Calibri" w:hAnsi="Calibri" w:cs="Calibri"/>
          <w:i/>
          <w:iCs/>
          <w:sz w:val="24"/>
          <w:szCs w:val="24"/>
        </w:rPr>
        <w:t xml:space="preserve">What are some common misconceptions about </w:t>
      </w:r>
      <w:proofErr w:type="gramStart"/>
      <w:r>
        <w:rPr>
          <w:rFonts w:ascii="Calibri" w:eastAsia="Calibri" w:hAnsi="Calibri" w:cs="Calibri"/>
          <w:b/>
          <w:bCs/>
          <w:i/>
          <w:iCs/>
          <w:sz w:val="24"/>
          <w:szCs w:val="24"/>
        </w:rPr>
        <w:t>wikis</w:t>
      </w:r>
      <w:r>
        <w:rPr>
          <w:rFonts w:ascii="Calibri" w:eastAsia="Calibri" w:hAnsi="Calibri" w:cs="Calibri"/>
          <w:i/>
          <w:iCs/>
          <w:sz w:val="24"/>
          <w:szCs w:val="24"/>
        </w:rPr>
        <w:t>:</w:t>
      </w:r>
      <w:proofErr w:type="gramEnd"/>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 xml:space="preserve">A wiki is limited as an encyclopedia-type tool. Not true. Because Wikipedia is </w:t>
      </w:r>
      <w:proofErr w:type="gramStart"/>
      <w:r>
        <w:rPr>
          <w:rFonts w:ascii="Calibri" w:eastAsia="Calibri" w:hAnsi="Calibri" w:cs="Calibri"/>
          <w:i/>
          <w:iCs/>
          <w:sz w:val="24"/>
          <w:szCs w:val="24"/>
        </w:rPr>
        <w:t>so</w:t>
      </w:r>
      <w:proofErr w:type="gramEnd"/>
      <w:r>
        <w:rPr>
          <w:rFonts w:ascii="Calibri" w:eastAsia="Calibri" w:hAnsi="Calibri" w:cs="Calibri"/>
          <w:i/>
          <w:iCs/>
          <w:sz w:val="24"/>
          <w:szCs w:val="24"/>
        </w:rPr>
        <w:t xml:space="preserve"> entrenched as the shining example of what a wiki is, many people make the assumption that you can only use a wiki to create some sort of list of definitions. A new wiki is a blank slate.</w:t>
      </w:r>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Anyone in the world can edit every wiki. Not true. You can password protect your wiki so that only select people can add, edit, change the content.</w:t>
      </w:r>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Once content is changed, it is lost forever, making it susceptible to intentional or unintentional loss of information. Not true. Every rendition of a wiki page is saved. If something happens, simply change back to any past version of the page.</w:t>
      </w:r>
    </w:p>
    <w:p w:rsidR="00BD3E73" w:rsidRDefault="00BD3E73" w:rsidP="00BD3E73">
      <w:pPr>
        <w:ind w:left="2160" w:firstLine="720"/>
        <w:rPr>
          <w:rFonts w:ascii="Calibri" w:eastAsia="Calibri" w:hAnsi="Calibri" w:cs="Calibri"/>
          <w:i/>
          <w:iCs/>
          <w:sz w:val="24"/>
          <w:szCs w:val="24"/>
        </w:rPr>
      </w:pPr>
      <w:r>
        <w:rPr>
          <w:rFonts w:ascii="Calibri" w:eastAsia="Calibri" w:hAnsi="Calibri" w:cs="Calibri"/>
          <w:i/>
          <w:iCs/>
          <w:sz w:val="24"/>
          <w:szCs w:val="24"/>
        </w:rPr>
        <w:t xml:space="preserve">What are some common misconceptions about </w:t>
      </w:r>
      <w:proofErr w:type="gramStart"/>
      <w:r>
        <w:rPr>
          <w:rFonts w:ascii="Calibri" w:eastAsia="Calibri" w:hAnsi="Calibri" w:cs="Calibri"/>
          <w:b/>
          <w:bCs/>
          <w:i/>
          <w:iCs/>
          <w:sz w:val="24"/>
          <w:szCs w:val="24"/>
        </w:rPr>
        <w:t>blogs</w:t>
      </w:r>
      <w:r>
        <w:rPr>
          <w:rFonts w:ascii="Calibri" w:eastAsia="Calibri" w:hAnsi="Calibri" w:cs="Calibri"/>
          <w:i/>
          <w:iCs/>
          <w:sz w:val="24"/>
          <w:szCs w:val="24"/>
        </w:rPr>
        <w:t>:</w:t>
      </w:r>
      <w:proofErr w:type="gramEnd"/>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A blog is just a diary. Not true. While online journals and early blogging seemed to focus more on diary-type writing, today's blogs are more varied. Blogs can focus on politics, food, travelling, technology tips, whatever.</w:t>
      </w:r>
    </w:p>
    <w:p w:rsidR="00BD3E73" w:rsidRDefault="00BD3E73" w:rsidP="00BD3E73">
      <w:pPr>
        <w:numPr>
          <w:ilvl w:val="4"/>
          <w:numId w:val="2"/>
        </w:numPr>
        <w:rPr>
          <w:rFonts w:ascii="Calibri" w:eastAsia="Calibri" w:hAnsi="Calibri" w:cs="Calibri"/>
          <w:i/>
          <w:iCs/>
          <w:sz w:val="24"/>
          <w:szCs w:val="24"/>
        </w:rPr>
      </w:pPr>
      <w:r>
        <w:rPr>
          <w:rFonts w:ascii="Calibri" w:eastAsia="Calibri" w:hAnsi="Calibri" w:cs="Calibri"/>
          <w:i/>
          <w:iCs/>
          <w:sz w:val="24"/>
          <w:szCs w:val="24"/>
        </w:rPr>
        <w:t>Only one person can author a blog. Not true. You can set it up so that as many people can publish information on a blog. Readers will be notified who authored each post.</w:t>
      </w:r>
    </w:p>
    <w:p w:rsidR="00BD3E73" w:rsidRDefault="00BD3E73" w:rsidP="00BD3E73">
      <w:pPr>
        <w:rPr>
          <w:rFonts w:ascii="Calibri" w:eastAsia="Calibri" w:hAnsi="Calibri" w:cs="Calibri"/>
          <w:i/>
          <w:iCs/>
          <w:sz w:val="24"/>
          <w:szCs w:val="24"/>
        </w:rPr>
      </w:pPr>
    </w:p>
    <w:p w:rsidR="00BD3E73" w:rsidRPr="00CD6EE2" w:rsidRDefault="00BD3E73" w:rsidP="00BD3E73">
      <w:pPr>
        <w:pStyle w:val="ListParagraph"/>
        <w:numPr>
          <w:ilvl w:val="2"/>
          <w:numId w:val="14"/>
        </w:numPr>
        <w:rPr>
          <w:rFonts w:ascii="Calibri" w:eastAsia="Calibri" w:hAnsi="Calibri" w:cs="Calibri"/>
        </w:rPr>
      </w:pPr>
      <w:r w:rsidRPr="00CD6EE2">
        <w:rPr>
          <w:rFonts w:ascii="Calibri" w:eastAsia="Calibri" w:hAnsi="Calibri" w:cs="Calibri"/>
        </w:rPr>
        <w:t xml:space="preserve">Tour a wiki and a blog pointing out the basic features described in the script above. </w:t>
      </w:r>
    </w:p>
    <w:p w:rsidR="00BD3E73" w:rsidRPr="007B3A87" w:rsidRDefault="00BD3E73" w:rsidP="00BD3E73">
      <w:pPr>
        <w:pStyle w:val="ListParagraph"/>
        <w:numPr>
          <w:ilvl w:val="0"/>
          <w:numId w:val="14"/>
        </w:numPr>
        <w:rPr>
          <w:rFonts w:ascii="Calibri" w:hAnsi="Calibri"/>
        </w:rPr>
      </w:pPr>
      <w:r>
        <w:rPr>
          <w:rFonts w:ascii="Calibri" w:hAnsi="Calibri"/>
        </w:rPr>
        <w:t>Allow participants time to explore these tools on their own.</w:t>
      </w:r>
    </w:p>
    <w:p w:rsidR="00BD3E73" w:rsidRPr="00406A6B" w:rsidRDefault="00BD3E73" w:rsidP="00BD3E73">
      <w:pPr>
        <w:rPr>
          <w:rFonts w:ascii="Calibri" w:hAnsi="Calibri"/>
          <w:sz w:val="12"/>
        </w:rPr>
      </w:pPr>
    </w:p>
    <w:p w:rsidR="00BD3E73" w:rsidRPr="00406A6B" w:rsidRDefault="00BD3E73" w:rsidP="00BD3E73">
      <w:pPr>
        <w:pStyle w:val="ListParagraph"/>
        <w:ind w:left="0"/>
        <w:rPr>
          <w:rFonts w:ascii="Calibri" w:hAnsi="Calibri"/>
          <w:sz w:val="12"/>
        </w:rPr>
      </w:pPr>
    </w:p>
    <w:p w:rsidR="00BD3E73" w:rsidRPr="00A21672" w:rsidRDefault="00BD3E73" w:rsidP="00BD3E73">
      <w:pPr>
        <w:pStyle w:val="ListParagraph"/>
        <w:numPr>
          <w:ilvl w:val="1"/>
          <w:numId w:val="14"/>
        </w:numPr>
        <w:rPr>
          <w:rFonts w:ascii="Calibri" w:eastAsia="Calibri" w:hAnsi="Calibri" w:cs="Calibri"/>
          <w:b/>
          <w:bCs/>
          <w:i/>
        </w:rPr>
      </w:pPr>
      <w:r w:rsidRPr="00A21672">
        <w:rPr>
          <w:rFonts w:ascii="Calibri" w:hAnsi="Calibri"/>
          <w:b/>
        </w:rPr>
        <w:t xml:space="preserve">Processing </w:t>
      </w:r>
      <w:r w:rsidRPr="00A21672">
        <w:rPr>
          <w:rFonts w:ascii="Calibri" w:hAnsi="Calibri"/>
          <w:b/>
          <w:i/>
        </w:rPr>
        <w:t>Activity</w:t>
      </w:r>
      <w:r w:rsidRPr="00A21672">
        <w:rPr>
          <w:rFonts w:ascii="Calibri" w:hAnsi="Calibri"/>
          <w:i/>
        </w:rPr>
        <w:t xml:space="preserve"> </w:t>
      </w:r>
      <w:r w:rsidRPr="00A21672">
        <w:rPr>
          <w:rFonts w:ascii="Calibri" w:hAnsi="Calibri"/>
        </w:rPr>
        <w:t>(20 minutes)</w:t>
      </w:r>
    </w:p>
    <w:p w:rsidR="00BD3E73" w:rsidRPr="00A21672" w:rsidRDefault="00BD3E73" w:rsidP="00BD3E73">
      <w:pPr>
        <w:ind w:left="2160"/>
        <w:rPr>
          <w:rFonts w:ascii="Calibri" w:hAnsi="Calibri"/>
        </w:rPr>
      </w:pPr>
      <w:r w:rsidRPr="00A21672">
        <w:rPr>
          <w:rFonts w:ascii="Calibri" w:hAnsi="Calibri"/>
          <w:i/>
        </w:rPr>
        <w:t>Tra</w:t>
      </w:r>
      <w:r w:rsidRPr="00A21672">
        <w:rPr>
          <w:rFonts w:ascii="Calibri" w:hAnsi="Calibri"/>
        </w:rPr>
        <w:t xml:space="preserve">iner should make sure the participants have Handout </w:t>
      </w:r>
      <w:r>
        <w:rPr>
          <w:rFonts w:ascii="Calibri" w:hAnsi="Calibri"/>
        </w:rPr>
        <w:t>3</w:t>
      </w:r>
      <w:r w:rsidRPr="00A21672">
        <w:rPr>
          <w:rFonts w:ascii="Calibri" w:hAnsi="Calibri"/>
        </w:rPr>
        <w:t>:  Collaboration Tools Training and Activity.  Review the collaboration prompt for this activity. Refer to slide 15 in the PowerPoint)</w:t>
      </w:r>
    </w:p>
    <w:p w:rsidR="00BD3E73" w:rsidRPr="00A21672" w:rsidRDefault="00BD3E73" w:rsidP="00BD3E73">
      <w:pPr>
        <w:pStyle w:val="ListParagraph"/>
        <w:numPr>
          <w:ilvl w:val="2"/>
          <w:numId w:val="14"/>
        </w:numPr>
        <w:rPr>
          <w:rFonts w:ascii="Calibri" w:eastAsia="Calibri" w:hAnsi="Calibri" w:cs="Calibri"/>
        </w:rPr>
      </w:pPr>
      <w:r w:rsidRPr="00A21672">
        <w:rPr>
          <w:rFonts w:ascii="Calibri" w:eastAsia="Calibri" w:hAnsi="Calibri" w:cs="Calibri"/>
        </w:rPr>
        <w:t>Allow time for participants to explore the Collabo</w:t>
      </w:r>
      <w:r>
        <w:rPr>
          <w:rFonts w:ascii="Calibri" w:eastAsia="Calibri" w:hAnsi="Calibri" w:cs="Calibri"/>
        </w:rPr>
        <w:t xml:space="preserve">ration Tools - Google Docs, </w:t>
      </w:r>
      <w:r w:rsidRPr="00A21672">
        <w:rPr>
          <w:rFonts w:ascii="Calibri" w:eastAsia="Calibri" w:hAnsi="Calibri" w:cs="Calibri"/>
        </w:rPr>
        <w:t>Wikispaces, and Edublogs</w:t>
      </w:r>
    </w:p>
    <w:p w:rsidR="00BD3E73" w:rsidRPr="00A21672" w:rsidRDefault="00BD3E73" w:rsidP="00BD3E73">
      <w:pPr>
        <w:pStyle w:val="ListParagraph"/>
        <w:numPr>
          <w:ilvl w:val="2"/>
          <w:numId w:val="14"/>
        </w:numPr>
        <w:rPr>
          <w:rFonts w:ascii="Calibri" w:eastAsia="Calibri" w:hAnsi="Calibri" w:cs="Calibri"/>
        </w:rPr>
      </w:pPr>
      <w:r w:rsidRPr="00A21672">
        <w:rPr>
          <w:rFonts w:ascii="Calibri" w:eastAsia="Calibri" w:hAnsi="Calibri" w:cs="Calibri"/>
        </w:rPr>
        <w:t>Using Google Docs</w:t>
      </w:r>
    </w:p>
    <w:p w:rsidR="00BD3E73" w:rsidRPr="00A21672" w:rsidRDefault="00BD3E73" w:rsidP="00BD3E73">
      <w:pPr>
        <w:pStyle w:val="ListParagraph"/>
        <w:numPr>
          <w:ilvl w:val="2"/>
          <w:numId w:val="14"/>
        </w:numPr>
        <w:rPr>
          <w:rFonts w:ascii="Calibri" w:eastAsia="Calibri" w:hAnsi="Calibri" w:cs="Calibri"/>
        </w:rPr>
      </w:pPr>
      <w:r w:rsidRPr="00A21672">
        <w:rPr>
          <w:rFonts w:ascii="Calibri" w:eastAsia="Calibri" w:hAnsi="Calibri" w:cs="Calibri"/>
        </w:rPr>
        <w:lastRenderedPageBreak/>
        <w:t>Refer participants to a link to the Google Document the trainer created before the training session and have them click on the link.  For additional support in using the Google Doc refer to the tutorial in the Appendix.</w:t>
      </w:r>
    </w:p>
    <w:p w:rsidR="00BD3E73" w:rsidRPr="00A21672" w:rsidRDefault="00BD3E73" w:rsidP="00BD3E73">
      <w:pPr>
        <w:pStyle w:val="ListParagraph"/>
        <w:numPr>
          <w:ilvl w:val="1"/>
          <w:numId w:val="14"/>
        </w:numPr>
        <w:rPr>
          <w:rFonts w:ascii="Calibri" w:eastAsia="Calibri" w:hAnsi="Calibri" w:cs="Calibri"/>
          <w:b/>
          <w:bCs/>
          <w:i/>
        </w:rPr>
      </w:pPr>
      <w:r w:rsidRPr="00A21672">
        <w:rPr>
          <w:rFonts w:ascii="Calibri" w:eastAsia="Calibri" w:hAnsi="Calibri" w:cs="Calibri"/>
          <w:b/>
        </w:rPr>
        <w:t>Collaboration Prompt</w:t>
      </w:r>
    </w:p>
    <w:p w:rsidR="00BD3E73" w:rsidRDefault="00BD3E73" w:rsidP="00BD3E73">
      <w:pPr>
        <w:ind w:left="1800" w:firstLine="360"/>
        <w:rPr>
          <w:rFonts w:ascii="Calibri" w:eastAsia="Calibri" w:hAnsi="Calibri" w:cs="Calibri"/>
          <w:i/>
          <w:iCs/>
        </w:rPr>
      </w:pPr>
      <w:r w:rsidRPr="00A21672">
        <w:rPr>
          <w:rFonts w:ascii="Calibri" w:eastAsia="Calibri" w:hAnsi="Calibri" w:cs="Calibri"/>
          <w:i/>
          <w:iCs/>
        </w:rPr>
        <w:t xml:space="preserve">How might you integrate these collaboration tools in your instruction? </w:t>
      </w:r>
    </w:p>
    <w:p w:rsidR="00BD3E73" w:rsidRDefault="00BD3E73" w:rsidP="00BD3E73">
      <w:pPr>
        <w:ind w:left="1800" w:firstLine="360"/>
        <w:rPr>
          <w:rFonts w:ascii="Calibri" w:eastAsia="Calibri" w:hAnsi="Calibri" w:cs="Calibri"/>
          <w:i/>
          <w:iCs/>
        </w:rPr>
      </w:pPr>
    </w:p>
    <w:p w:rsidR="00BD3E73" w:rsidRPr="00A21672" w:rsidRDefault="00BD3E73" w:rsidP="00BD3E73">
      <w:pPr>
        <w:ind w:left="2160"/>
        <w:rPr>
          <w:rFonts w:ascii="Calibri" w:eastAsia="Calibri" w:hAnsi="Calibri" w:cs="Calibri"/>
          <w:sz w:val="24"/>
          <w:szCs w:val="24"/>
        </w:rPr>
      </w:pPr>
      <w:r w:rsidRPr="00A21672">
        <w:rPr>
          <w:rFonts w:ascii="Calibri" w:eastAsia="Calibri" w:hAnsi="Calibri" w:cs="Calibri"/>
          <w:sz w:val="24"/>
          <w:szCs w:val="24"/>
        </w:rPr>
        <w:t xml:space="preserve">Consider the following when answering:  </w:t>
      </w:r>
      <w:r w:rsidRPr="00A21672">
        <w:rPr>
          <w:rFonts w:ascii="Calibri" w:eastAsia="Calibri" w:hAnsi="Calibri" w:cs="Calibri"/>
          <w:b/>
          <w:bCs/>
          <w:sz w:val="24"/>
          <w:szCs w:val="24"/>
        </w:rPr>
        <w:t>Applications</w:t>
      </w:r>
      <w:r>
        <w:rPr>
          <w:rFonts w:ascii="Calibri" w:eastAsia="Calibri" w:hAnsi="Calibri" w:cs="Calibri"/>
          <w:sz w:val="24"/>
          <w:szCs w:val="24"/>
        </w:rPr>
        <w:t xml:space="preserve"> (using the tools in </w:t>
      </w:r>
      <w:r w:rsidRPr="00A21672">
        <w:rPr>
          <w:rFonts w:ascii="Calibri" w:eastAsia="Calibri" w:hAnsi="Calibri" w:cs="Calibri"/>
          <w:sz w:val="24"/>
          <w:szCs w:val="24"/>
        </w:rPr>
        <w:t xml:space="preserve">various grade levels and content areas), </w:t>
      </w:r>
      <w:r w:rsidRPr="00A21672">
        <w:rPr>
          <w:rFonts w:ascii="Calibri" w:eastAsia="Calibri" w:hAnsi="Calibri" w:cs="Calibri"/>
          <w:b/>
          <w:bCs/>
          <w:sz w:val="24"/>
          <w:szCs w:val="24"/>
        </w:rPr>
        <w:t xml:space="preserve">Barriers </w:t>
      </w:r>
      <w:r w:rsidRPr="00A21672">
        <w:rPr>
          <w:rFonts w:ascii="Calibri" w:eastAsia="Calibri" w:hAnsi="Calibri" w:cs="Calibri"/>
          <w:sz w:val="24"/>
          <w:szCs w:val="24"/>
        </w:rPr>
        <w:t xml:space="preserve">(limitations with equipment, time, etc.) and </w:t>
      </w:r>
      <w:r w:rsidRPr="00A21672">
        <w:rPr>
          <w:rFonts w:ascii="Calibri" w:eastAsia="Calibri" w:hAnsi="Calibri" w:cs="Calibri"/>
          <w:b/>
          <w:bCs/>
          <w:sz w:val="24"/>
          <w:szCs w:val="24"/>
        </w:rPr>
        <w:t xml:space="preserve">Cautions </w:t>
      </w:r>
      <w:r w:rsidRPr="00A21672">
        <w:rPr>
          <w:rFonts w:ascii="Calibri" w:eastAsia="Calibri" w:hAnsi="Calibri" w:cs="Calibri"/>
          <w:sz w:val="24"/>
          <w:szCs w:val="24"/>
        </w:rPr>
        <w:t>(advice, tips, suggestions, and examples of the tools)</w:t>
      </w:r>
    </w:p>
    <w:p w:rsidR="00BD3E73" w:rsidRPr="00D43463" w:rsidRDefault="00BD3E73" w:rsidP="00BD3E73">
      <w:pPr>
        <w:pStyle w:val="ListParagraph"/>
        <w:numPr>
          <w:ilvl w:val="1"/>
          <w:numId w:val="14"/>
        </w:numPr>
        <w:rPr>
          <w:rFonts w:ascii="Calibri" w:hAnsi="Calibri"/>
        </w:rPr>
      </w:pPr>
      <w:r w:rsidRPr="00D43463">
        <w:rPr>
          <w:rFonts w:ascii="Calibri" w:hAnsi="Calibri"/>
        </w:rPr>
        <w:t xml:space="preserve">Ask a few volunteers to share about their experience using Google Docs. </w:t>
      </w:r>
    </w:p>
    <w:p w:rsidR="00BD3E73" w:rsidRDefault="00BD3E73" w:rsidP="00BD3E73">
      <w:pPr>
        <w:rPr>
          <w:rFonts w:ascii="Calibri" w:hAnsi="Calibri"/>
          <w:color w:val="auto"/>
          <w:sz w:val="24"/>
        </w:rPr>
      </w:pPr>
    </w:p>
    <w:p w:rsidR="00BD3E73" w:rsidRPr="00D43463" w:rsidRDefault="00BD3E73" w:rsidP="00BD3E73">
      <w:pPr>
        <w:rPr>
          <w:rFonts w:ascii="Calibri" w:hAnsi="Calibri"/>
          <w:color w:val="FF0000"/>
        </w:rPr>
      </w:pPr>
      <w:r w:rsidRPr="001C3106">
        <w:rPr>
          <w:rFonts w:ascii="Calibri" w:hAnsi="Calibri"/>
          <w:color w:val="auto"/>
          <w:sz w:val="24"/>
        </w:rPr>
        <w:t xml:space="preserve">Remind participants that tutorials on all of the tools are available in Appendix </w:t>
      </w:r>
      <w:r>
        <w:rPr>
          <w:rFonts w:ascii="Calibri" w:hAnsi="Calibri"/>
          <w:color w:val="auto"/>
          <w:sz w:val="24"/>
        </w:rPr>
        <w:t>as well as a</w:t>
      </w:r>
      <w:r w:rsidRPr="001C3106">
        <w:rPr>
          <w:rFonts w:ascii="Calibri" w:hAnsi="Calibri"/>
          <w:color w:val="auto"/>
          <w:sz w:val="24"/>
        </w:rPr>
        <w:t>dditional</w:t>
      </w:r>
      <w:r>
        <w:rPr>
          <w:rFonts w:ascii="Calibri" w:hAnsi="Calibri"/>
          <w:color w:val="auto"/>
          <w:sz w:val="24"/>
        </w:rPr>
        <w:t xml:space="preserve"> web tools in each skill area.</w:t>
      </w:r>
    </w:p>
    <w:p w:rsidR="00BD3E73" w:rsidRPr="00A00C08" w:rsidRDefault="00BD3E73" w:rsidP="00BD3E73">
      <w:pPr>
        <w:rPr>
          <w:rFonts w:ascii="Calibri" w:hAnsi="Calibri"/>
        </w:rPr>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tblGrid>
      <w:tr w:rsidR="00BD3E73" w:rsidRPr="007B3A87" w:rsidTr="0004295F">
        <w:tc>
          <w:tcPr>
            <w:tcW w:w="8928" w:type="dxa"/>
          </w:tcPr>
          <w:p w:rsidR="00BD3E73" w:rsidRPr="00D43463" w:rsidRDefault="00BD3E73" w:rsidP="0004295F">
            <w:pPr>
              <w:pStyle w:val="ListParagraph"/>
              <w:numPr>
                <w:ilvl w:val="0"/>
                <w:numId w:val="39"/>
              </w:numPr>
              <w:rPr>
                <w:rFonts w:ascii="Calibri" w:hAnsi="Calibri"/>
                <w:b/>
              </w:rPr>
            </w:pPr>
            <w:r w:rsidRPr="00D43463">
              <w:rPr>
                <w:rFonts w:ascii="Calibri" w:hAnsi="Calibri"/>
                <w:b/>
              </w:rPr>
              <w:t>Communication</w:t>
            </w:r>
            <w:r>
              <w:rPr>
                <w:rFonts w:ascii="Calibri" w:hAnsi="Calibri"/>
                <w:b/>
              </w:rPr>
              <w:t xml:space="preserve"> Skills (20 minutes)</w:t>
            </w:r>
          </w:p>
        </w:tc>
      </w:tr>
    </w:tbl>
    <w:p w:rsidR="00BD3E73" w:rsidRPr="00D13B5F" w:rsidRDefault="00BD3E73" w:rsidP="00BD3E73">
      <w:pPr>
        <w:ind w:left="1080"/>
        <w:rPr>
          <w:rFonts w:ascii="Calibri" w:hAnsi="Calibri"/>
          <w:b/>
        </w:rPr>
      </w:pPr>
      <w:r w:rsidRPr="00035E01">
        <w:rPr>
          <w:rFonts w:ascii="Calibri" w:hAnsi="Calibri"/>
          <w:sz w:val="24"/>
          <w:szCs w:val="24"/>
        </w:rPr>
        <w:t xml:space="preserve">Trainer </w:t>
      </w:r>
      <w:r>
        <w:rPr>
          <w:rFonts w:ascii="Calibri" w:eastAsiaTheme="minorEastAsia" w:hAnsi="Calibri" w:cstheme="minorBidi"/>
          <w:color w:val="auto"/>
          <w:sz w:val="24"/>
          <w:szCs w:val="24"/>
        </w:rPr>
        <w:t>Note:  Refer to s</w:t>
      </w:r>
      <w:r w:rsidRPr="00035E01">
        <w:rPr>
          <w:rFonts w:ascii="Calibri" w:eastAsiaTheme="minorEastAsia" w:hAnsi="Calibri" w:cstheme="minorBidi"/>
          <w:color w:val="auto"/>
          <w:sz w:val="24"/>
          <w:szCs w:val="24"/>
        </w:rPr>
        <w:t xml:space="preserve">lide </w:t>
      </w:r>
      <w:r>
        <w:rPr>
          <w:rFonts w:ascii="Calibri" w:eastAsiaTheme="minorEastAsia" w:hAnsi="Calibri" w:cstheme="minorBidi"/>
          <w:color w:val="auto"/>
          <w:sz w:val="24"/>
          <w:szCs w:val="24"/>
        </w:rPr>
        <w:t>16</w:t>
      </w:r>
      <w:r w:rsidRPr="00035E01">
        <w:rPr>
          <w:rFonts w:ascii="Calibri" w:eastAsiaTheme="minorEastAsia" w:hAnsi="Calibri" w:cstheme="minorBidi"/>
          <w:color w:val="auto"/>
          <w:sz w:val="24"/>
          <w:szCs w:val="24"/>
        </w:rPr>
        <w:t xml:space="preserve"> of the</w:t>
      </w:r>
      <w:r w:rsidRPr="00035E01">
        <w:rPr>
          <w:rFonts w:ascii="Calibri" w:hAnsi="Calibri"/>
          <w:sz w:val="24"/>
          <w:szCs w:val="24"/>
        </w:rPr>
        <w:t xml:space="preserve"> PowerPoint presentation</w:t>
      </w:r>
    </w:p>
    <w:p w:rsidR="00BD3E73" w:rsidRDefault="00BD3E73" w:rsidP="00BD3E73">
      <w:pPr>
        <w:pStyle w:val="ListParagraph"/>
        <w:numPr>
          <w:ilvl w:val="0"/>
          <w:numId w:val="14"/>
        </w:numPr>
        <w:rPr>
          <w:rFonts w:ascii="Calibri" w:hAnsi="Calibri"/>
        </w:rPr>
      </w:pPr>
      <w:r>
        <w:rPr>
          <w:rFonts w:ascii="Calibri" w:hAnsi="Calibri"/>
        </w:rPr>
        <w:t>Briefly summarize the definition of Communication Skills.  Refer participants to Handout 4:  Communication Tools Training and Activity</w:t>
      </w:r>
    </w:p>
    <w:p w:rsidR="00BD3E73" w:rsidRPr="00E80921" w:rsidRDefault="00BD3E73" w:rsidP="00BD3E73">
      <w:pPr>
        <w:pStyle w:val="ListParagraph"/>
        <w:numPr>
          <w:ilvl w:val="1"/>
          <w:numId w:val="14"/>
        </w:numPr>
        <w:rPr>
          <w:rFonts w:ascii="Calibri" w:eastAsia="Calibri" w:hAnsi="Calibri" w:cs="Calibri"/>
          <w:b/>
          <w:bCs/>
        </w:rPr>
      </w:pPr>
      <w:r w:rsidRPr="00E80921">
        <w:rPr>
          <w:rFonts w:ascii="Calibri" w:eastAsia="Calibri" w:hAnsi="Calibri" w:cs="Calibri"/>
        </w:rPr>
        <w:t xml:space="preserve">Define Communication (according to </w:t>
      </w:r>
      <w:hyperlink r:id="rId147" w:history="1">
        <w:r w:rsidRPr="00E80921">
          <w:rPr>
            <w:rFonts w:ascii="Calibri" w:eastAsia="Calibri" w:hAnsi="Calibri" w:cs="Calibri"/>
            <w:color w:val="000099"/>
            <w:u w:val="single"/>
          </w:rPr>
          <w:t>www</w:t>
        </w:r>
      </w:hyperlink>
      <w:hyperlink r:id="rId148" w:history="1">
        <w:r w:rsidRPr="00E80921">
          <w:rPr>
            <w:rFonts w:ascii="Calibri" w:eastAsia="Calibri" w:hAnsi="Calibri" w:cs="Calibri"/>
            <w:color w:val="000099"/>
            <w:u w:val="single"/>
          </w:rPr>
          <w:t>.</w:t>
        </w:r>
      </w:hyperlink>
      <w:hyperlink r:id="rId149" w:history="1">
        <w:r w:rsidRPr="00E80921">
          <w:rPr>
            <w:rFonts w:ascii="Calibri" w:eastAsia="Calibri" w:hAnsi="Calibri" w:cs="Calibri"/>
            <w:color w:val="000099"/>
            <w:u w:val="single"/>
          </w:rPr>
          <w:t>p</w:t>
        </w:r>
      </w:hyperlink>
      <w:hyperlink r:id="rId150" w:history="1">
        <w:r w:rsidRPr="00E80921">
          <w:rPr>
            <w:rFonts w:ascii="Calibri" w:eastAsia="Calibri" w:hAnsi="Calibri" w:cs="Calibri"/>
            <w:color w:val="000099"/>
            <w:u w:val="single"/>
          </w:rPr>
          <w:t>21.</w:t>
        </w:r>
      </w:hyperlink>
      <w:hyperlink r:id="rId151" w:history="1">
        <w:r w:rsidRPr="00E80921">
          <w:rPr>
            <w:rFonts w:ascii="Calibri" w:eastAsia="Calibri" w:hAnsi="Calibri" w:cs="Calibri"/>
            <w:color w:val="000099"/>
            <w:u w:val="single"/>
          </w:rPr>
          <w:t>org</w:t>
        </w:r>
      </w:hyperlink>
      <w:r w:rsidRPr="00E80921">
        <w:rPr>
          <w:rFonts w:ascii="Calibri" w:eastAsia="Calibri" w:hAnsi="Calibri" w:cs="Calibri"/>
        </w:rPr>
        <w:t xml:space="preserve">) </w:t>
      </w: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Articulate thoughts and ideas effec</w:t>
      </w:r>
      <w:r>
        <w:rPr>
          <w:rFonts w:ascii="Calibri" w:eastAsia="Calibri" w:hAnsi="Calibri" w:cs="Calibri"/>
        </w:rPr>
        <w:t xml:space="preserve">tively using oral, written and </w:t>
      </w:r>
      <w:r w:rsidRPr="00E80921">
        <w:rPr>
          <w:rFonts w:ascii="Calibri" w:eastAsia="Calibri" w:hAnsi="Calibri" w:cs="Calibri"/>
        </w:rPr>
        <w:t>nonverbal communication skills in a variety of forms and contexts</w:t>
      </w: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Listen effectively to decipher meaning, including knowledge, values, attitudes and intentions</w:t>
      </w: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Use communication for a range of purposes (e.g. to inform, instruct, motivate and persuade)</w:t>
      </w: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Utilize multiple media and technologies, and know how to judge their effectiveness a priori as well as assess their impact</w:t>
      </w: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Communicate effectively in d</w:t>
      </w:r>
      <w:r>
        <w:rPr>
          <w:rFonts w:ascii="Calibri" w:eastAsia="Calibri" w:hAnsi="Calibri" w:cs="Calibri"/>
        </w:rPr>
        <w:t xml:space="preserve">iverse environments (including </w:t>
      </w:r>
      <w:r w:rsidRPr="00E80921">
        <w:rPr>
          <w:rFonts w:ascii="Calibri" w:eastAsia="Calibri" w:hAnsi="Calibri" w:cs="Calibri"/>
        </w:rPr>
        <w:t>multi-lingual)</w:t>
      </w:r>
    </w:p>
    <w:p w:rsidR="00BD3E73" w:rsidRPr="00D43463" w:rsidRDefault="00BD3E73" w:rsidP="00BD3E73">
      <w:pPr>
        <w:pStyle w:val="ListParagraph"/>
        <w:numPr>
          <w:ilvl w:val="0"/>
          <w:numId w:val="14"/>
        </w:numPr>
        <w:rPr>
          <w:rFonts w:ascii="Calibri" w:hAnsi="Calibri"/>
        </w:rPr>
      </w:pPr>
      <w:r w:rsidRPr="00D43463">
        <w:rPr>
          <w:rFonts w:ascii="Calibri" w:hAnsi="Calibri"/>
        </w:rPr>
        <w:t>Trainer should visit two web 2.0 tools used to enhance communication skills while describing these tools.  These websites are VoiceThread and Blabberize.</w:t>
      </w:r>
      <w:r>
        <w:rPr>
          <w:rFonts w:ascii="Calibri" w:hAnsi="Calibri"/>
        </w:rPr>
        <w:t xml:space="preserve"> (</w:t>
      </w:r>
      <w:hyperlink r:id="rId152" w:history="1">
        <w:r w:rsidRPr="00764E90">
          <w:rPr>
            <w:rStyle w:val="Hyperlink"/>
            <w:rFonts w:ascii="Calibri" w:hAnsi="Calibri"/>
          </w:rPr>
          <w:t>http://voicethread.com</w:t>
        </w:r>
      </w:hyperlink>
      <w:r>
        <w:rPr>
          <w:rFonts w:ascii="Calibri" w:hAnsi="Calibri"/>
        </w:rPr>
        <w:t xml:space="preserve">; </w:t>
      </w:r>
      <w:hyperlink r:id="rId153" w:history="1">
        <w:r w:rsidRPr="00764E90">
          <w:rPr>
            <w:rStyle w:val="Hyperlink"/>
            <w:rFonts w:ascii="Calibri" w:hAnsi="Calibri"/>
          </w:rPr>
          <w:t>http://blabberize.com</w:t>
        </w:r>
      </w:hyperlink>
      <w:r>
        <w:rPr>
          <w:rFonts w:ascii="Calibri" w:hAnsi="Calibri"/>
        </w:rPr>
        <w:t xml:space="preserve">) </w:t>
      </w:r>
    </w:p>
    <w:p w:rsidR="00BD3E73" w:rsidRDefault="00BD3E73" w:rsidP="00BD3E73">
      <w:pPr>
        <w:pStyle w:val="ListParagraph"/>
        <w:numPr>
          <w:ilvl w:val="0"/>
          <w:numId w:val="14"/>
        </w:numPr>
        <w:rPr>
          <w:rFonts w:ascii="Calibri" w:hAnsi="Calibri"/>
        </w:rPr>
      </w:pPr>
      <w:r w:rsidRPr="00D43463">
        <w:rPr>
          <w:rFonts w:ascii="Calibri" w:hAnsi="Calibri"/>
        </w:rPr>
        <w:t xml:space="preserve">The script for describing each of these tools can be found on </w:t>
      </w:r>
      <w:r>
        <w:rPr>
          <w:rFonts w:ascii="Calibri" w:hAnsi="Calibri"/>
        </w:rPr>
        <w:t>H</w:t>
      </w:r>
      <w:r w:rsidRPr="00D43463">
        <w:rPr>
          <w:rFonts w:ascii="Calibri" w:hAnsi="Calibri"/>
        </w:rPr>
        <w:t>andout</w:t>
      </w:r>
      <w:r>
        <w:rPr>
          <w:rFonts w:ascii="Calibri" w:hAnsi="Calibri"/>
        </w:rPr>
        <w:t xml:space="preserve"> 4</w:t>
      </w:r>
      <w:r w:rsidRPr="00D43463">
        <w:rPr>
          <w:rFonts w:ascii="Calibri" w:hAnsi="Calibri"/>
        </w:rPr>
        <w:t>.</w:t>
      </w:r>
    </w:p>
    <w:p w:rsidR="00BD3E73" w:rsidRDefault="00BD3E73" w:rsidP="00BD3E73">
      <w:pPr>
        <w:numPr>
          <w:ilvl w:val="1"/>
          <w:numId w:val="14"/>
        </w:numPr>
        <w:rPr>
          <w:rFonts w:ascii="Calibri" w:eastAsia="Calibri" w:hAnsi="Calibri" w:cs="Calibri"/>
          <w:sz w:val="24"/>
          <w:szCs w:val="24"/>
        </w:rPr>
      </w:pPr>
      <w:r>
        <w:rPr>
          <w:rFonts w:ascii="Calibri" w:eastAsia="Calibri" w:hAnsi="Calibri" w:cs="Calibri"/>
          <w:sz w:val="24"/>
          <w:szCs w:val="24"/>
        </w:rPr>
        <w:t xml:space="preserve">Conduct a tour of VoiceThread and Blabberize as examples of communication tools.  </w:t>
      </w: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Script for Voicethread</w:t>
      </w:r>
      <w:r>
        <w:rPr>
          <w:rFonts w:ascii="Calibri" w:eastAsia="Calibri" w:hAnsi="Calibri" w:cs="Calibri"/>
        </w:rPr>
        <w:t xml:space="preserve"> (Slide 17)</w:t>
      </w:r>
    </w:p>
    <w:p w:rsidR="00BD3E73" w:rsidRPr="00E80921" w:rsidRDefault="00BD3E73" w:rsidP="00BD3E73">
      <w:pPr>
        <w:pStyle w:val="ListParagraph"/>
        <w:ind w:left="2880"/>
        <w:rPr>
          <w:rFonts w:ascii="Calibri" w:eastAsia="Calibri" w:hAnsi="Calibri" w:cs="Calibri"/>
          <w:i/>
        </w:rPr>
      </w:pPr>
      <w:r w:rsidRPr="00E80921">
        <w:rPr>
          <w:rFonts w:ascii="Calibri" w:eastAsia="Calibri" w:hAnsi="Calibri" w:cs="Calibri"/>
          <w:i/>
        </w:rPr>
        <w:t xml:space="preserve">VoiceThread is a collaborative, multimedia slide show that holds images, documents, and videos and allows people to navigate slides and leave comments in several ways – using voice, text, audio file, or video.  Users can doodle while commenting, use </w:t>
      </w:r>
      <w:r w:rsidRPr="00E80921">
        <w:rPr>
          <w:rFonts w:ascii="Calibri" w:eastAsia="Calibri" w:hAnsi="Calibri" w:cs="Calibri"/>
          <w:i/>
        </w:rPr>
        <w:lastRenderedPageBreak/>
        <w:t>multiple identities, and pick which comments are shown.  The thread can be exported to MP3 players or DVDs, embedded into a website, or emailed to others.</w:t>
      </w:r>
    </w:p>
    <w:p w:rsidR="00BD3E73" w:rsidRDefault="00BD3E73" w:rsidP="00BD3E73">
      <w:pPr>
        <w:rPr>
          <w:rFonts w:ascii="Calibri" w:eastAsia="Calibri" w:hAnsi="Calibri" w:cs="Calibri"/>
          <w:sz w:val="24"/>
          <w:szCs w:val="24"/>
        </w:rPr>
      </w:pPr>
    </w:p>
    <w:p w:rsidR="00BD3E73" w:rsidRPr="00E80921" w:rsidRDefault="00BD3E73" w:rsidP="00BD3E73">
      <w:pPr>
        <w:pStyle w:val="ListParagraph"/>
        <w:numPr>
          <w:ilvl w:val="2"/>
          <w:numId w:val="14"/>
        </w:numPr>
        <w:rPr>
          <w:rFonts w:ascii="Calibri" w:eastAsia="Calibri" w:hAnsi="Calibri" w:cs="Calibri"/>
        </w:rPr>
      </w:pPr>
      <w:r w:rsidRPr="00E80921">
        <w:rPr>
          <w:rFonts w:ascii="Calibri" w:eastAsia="Calibri" w:hAnsi="Calibri" w:cs="Calibri"/>
        </w:rPr>
        <w:t>Script for Blabberize</w:t>
      </w:r>
      <w:r>
        <w:rPr>
          <w:rFonts w:ascii="Calibri" w:eastAsia="Calibri" w:hAnsi="Calibri" w:cs="Calibri"/>
        </w:rPr>
        <w:t xml:space="preserve"> (Slide 18)</w:t>
      </w:r>
    </w:p>
    <w:p w:rsidR="00BD3E73" w:rsidRPr="003A7F65" w:rsidRDefault="00BD3E73" w:rsidP="00BD3E73">
      <w:pPr>
        <w:ind w:left="2880"/>
        <w:rPr>
          <w:rFonts w:ascii="Calibri" w:eastAsia="Calibri" w:hAnsi="Calibri" w:cs="Calibri"/>
          <w:i/>
          <w:sz w:val="24"/>
          <w:szCs w:val="24"/>
        </w:rPr>
      </w:pPr>
      <w:r>
        <w:rPr>
          <w:rFonts w:ascii="Calibri" w:eastAsia="Calibri" w:hAnsi="Calibri" w:cs="Calibri"/>
          <w:i/>
          <w:sz w:val="24"/>
          <w:szCs w:val="24"/>
        </w:rPr>
        <w:t>Blabberize is a very easy application that allows you to speak through a picture.  Students can manipulate the picture to say what they want it to say.  Teachers have used this resource for quick projects such as retelling stories, reporting and reviewing books, explaining math or science processes, and creating biographies.  The possibilities are endless using Blabberize as a communication tool.</w:t>
      </w:r>
    </w:p>
    <w:p w:rsidR="00BD3E73" w:rsidRPr="00D43463" w:rsidRDefault="00BD3E73" w:rsidP="00BD3E73">
      <w:pPr>
        <w:pStyle w:val="ListParagraph"/>
        <w:numPr>
          <w:ilvl w:val="0"/>
          <w:numId w:val="14"/>
        </w:numPr>
        <w:rPr>
          <w:rFonts w:ascii="Calibri" w:hAnsi="Calibri"/>
        </w:rPr>
      </w:pPr>
      <w:r w:rsidRPr="00D43463">
        <w:rPr>
          <w:rFonts w:ascii="Calibri" w:hAnsi="Calibri"/>
        </w:rPr>
        <w:t>Allow participants to explore these tools.</w:t>
      </w:r>
    </w:p>
    <w:p w:rsidR="00BD3E73" w:rsidRPr="00D43463" w:rsidRDefault="00BD3E73" w:rsidP="00BD3E73">
      <w:pPr>
        <w:rPr>
          <w:rFonts w:ascii="Calibri" w:hAnsi="Calibri"/>
          <w:color w:val="auto"/>
          <w:sz w:val="12"/>
        </w:rPr>
      </w:pPr>
    </w:p>
    <w:p w:rsidR="00BD3E73" w:rsidRPr="00D43463" w:rsidRDefault="00BD3E73" w:rsidP="00BD3E73">
      <w:pPr>
        <w:pStyle w:val="ListParagraph"/>
        <w:ind w:left="0"/>
        <w:rPr>
          <w:rFonts w:ascii="Calibri" w:hAnsi="Calibri"/>
          <w:sz w:val="12"/>
        </w:rPr>
      </w:pPr>
    </w:p>
    <w:p w:rsidR="00BD3E73" w:rsidRPr="00E80921" w:rsidRDefault="00BD3E73" w:rsidP="00BD3E73">
      <w:pPr>
        <w:pStyle w:val="ListParagraph"/>
        <w:numPr>
          <w:ilvl w:val="1"/>
          <w:numId w:val="14"/>
        </w:numPr>
        <w:rPr>
          <w:rFonts w:ascii="Calibri" w:eastAsia="Calibri" w:hAnsi="Calibri" w:cs="Calibri"/>
          <w:b/>
          <w:bCs/>
          <w:i/>
        </w:rPr>
      </w:pPr>
      <w:r w:rsidRPr="00D43463">
        <w:rPr>
          <w:rFonts w:ascii="Calibri" w:hAnsi="Calibri"/>
        </w:rPr>
        <w:t>Processing Activity (20 minutes)</w:t>
      </w:r>
      <w:r>
        <w:rPr>
          <w:rFonts w:ascii="Calibri" w:hAnsi="Calibri"/>
        </w:rPr>
        <w:t xml:space="preserve"> (Slide 19)</w:t>
      </w:r>
    </w:p>
    <w:p w:rsidR="00BD3E73" w:rsidRPr="00D43463" w:rsidRDefault="00BD3E73" w:rsidP="00BD3E73">
      <w:pPr>
        <w:pStyle w:val="ListParagraph"/>
        <w:numPr>
          <w:ilvl w:val="2"/>
          <w:numId w:val="14"/>
        </w:numPr>
        <w:rPr>
          <w:rFonts w:ascii="Calibri" w:hAnsi="Calibri"/>
        </w:rPr>
      </w:pPr>
      <w:r w:rsidRPr="00D43463">
        <w:rPr>
          <w:rFonts w:ascii="Calibri" w:hAnsi="Calibri"/>
        </w:rPr>
        <w:t xml:space="preserve">Trainer should </w:t>
      </w:r>
      <w:r>
        <w:rPr>
          <w:rFonts w:ascii="Calibri" w:hAnsi="Calibri"/>
        </w:rPr>
        <w:t>make sure participants have H</w:t>
      </w:r>
      <w:r w:rsidRPr="00D43463">
        <w:rPr>
          <w:rFonts w:ascii="Calibri" w:hAnsi="Calibri"/>
        </w:rPr>
        <w:t>andout</w:t>
      </w:r>
      <w:r>
        <w:rPr>
          <w:rFonts w:ascii="Calibri" w:hAnsi="Calibri"/>
        </w:rPr>
        <w:t xml:space="preserve"> 4</w:t>
      </w:r>
      <w:r w:rsidRPr="00D43463">
        <w:rPr>
          <w:rFonts w:ascii="Calibri" w:hAnsi="Calibri"/>
        </w:rPr>
        <w:t xml:space="preserve"> and the VoiceThread tutorial</w:t>
      </w:r>
      <w:r>
        <w:rPr>
          <w:rFonts w:ascii="Calibri" w:hAnsi="Calibri"/>
        </w:rPr>
        <w:t xml:space="preserve"> located in the Appendix</w:t>
      </w:r>
      <w:r w:rsidRPr="00D43463">
        <w:rPr>
          <w:rFonts w:ascii="Calibri" w:hAnsi="Calibri"/>
        </w:rPr>
        <w:t>.  Review the procedures for posting a comment on VoiceThread by referring to that section on the tutorial.  Allow participants a minute to locate a microphone for the activity (if planning to record comments) before proceeding.  Participants without a microphone may type their comments.</w:t>
      </w:r>
    </w:p>
    <w:p w:rsidR="00BD3E73" w:rsidRPr="00D43463" w:rsidRDefault="00BD3E73" w:rsidP="00BD3E73">
      <w:pPr>
        <w:pStyle w:val="ListParagraph"/>
        <w:numPr>
          <w:ilvl w:val="2"/>
          <w:numId w:val="14"/>
        </w:numPr>
        <w:rPr>
          <w:rFonts w:ascii="Calibri" w:hAnsi="Calibri"/>
        </w:rPr>
      </w:pPr>
      <w:r w:rsidRPr="00D43463">
        <w:rPr>
          <w:rFonts w:ascii="Calibri" w:hAnsi="Calibri"/>
        </w:rPr>
        <w:t>Trainer should direct the participants to the VoiceThread URL prepared before the presentation. Allow time for participants to comment on the VoiceThread.  Provide support to any participants with questions.</w:t>
      </w:r>
    </w:p>
    <w:p w:rsidR="00BD3E73" w:rsidRDefault="00BD3E73" w:rsidP="00BD3E73">
      <w:pPr>
        <w:pStyle w:val="ListParagraph"/>
        <w:numPr>
          <w:ilvl w:val="2"/>
          <w:numId w:val="14"/>
        </w:numPr>
        <w:rPr>
          <w:rFonts w:ascii="Calibri" w:hAnsi="Calibri"/>
        </w:rPr>
      </w:pPr>
      <w:r w:rsidRPr="005A49B8">
        <w:rPr>
          <w:rFonts w:ascii="Calibri" w:hAnsi="Calibri"/>
        </w:rPr>
        <w:t xml:space="preserve">As participants post comments to VoiceThread, identify a particularly insightful comment to share with the whole group during wrap-up of this tool. </w:t>
      </w:r>
    </w:p>
    <w:p w:rsidR="00BD3E73" w:rsidRPr="005A49B8" w:rsidRDefault="00BD3E73" w:rsidP="00BD3E73">
      <w:pPr>
        <w:pStyle w:val="ListParagraph"/>
        <w:numPr>
          <w:ilvl w:val="1"/>
          <w:numId w:val="14"/>
        </w:numPr>
        <w:rPr>
          <w:rFonts w:ascii="Calibri" w:eastAsia="Calibri" w:hAnsi="Calibri" w:cs="Calibri"/>
        </w:rPr>
      </w:pPr>
      <w:r>
        <w:rPr>
          <w:rFonts w:ascii="Calibri" w:eastAsia="Calibri" w:hAnsi="Calibri" w:cs="Calibri"/>
        </w:rPr>
        <w:t>Collaboration</w:t>
      </w:r>
      <w:r w:rsidRPr="005A49B8">
        <w:rPr>
          <w:rFonts w:ascii="Calibri" w:eastAsia="Calibri" w:hAnsi="Calibri" w:cs="Calibri"/>
        </w:rPr>
        <w:t xml:space="preserve"> Prompt</w:t>
      </w:r>
    </w:p>
    <w:p w:rsidR="00BD3E73" w:rsidRPr="005A49B8" w:rsidRDefault="00BD3E73" w:rsidP="00BD3E73">
      <w:pPr>
        <w:pStyle w:val="ListParagraph"/>
        <w:ind w:left="2160"/>
        <w:rPr>
          <w:rFonts w:ascii="Calibri" w:eastAsia="Calibri" w:hAnsi="Calibri" w:cs="Calibri"/>
        </w:rPr>
      </w:pPr>
      <w:r w:rsidRPr="005A49B8">
        <w:rPr>
          <w:rFonts w:ascii="Calibri" w:eastAsia="Calibri" w:hAnsi="Calibri" w:cs="Calibri"/>
          <w:i/>
          <w:iCs/>
        </w:rPr>
        <w:t>How might you integrate these communication tools in your instruction?</w:t>
      </w:r>
    </w:p>
    <w:p w:rsidR="00BD3E73" w:rsidRDefault="00BD3E73" w:rsidP="00BD3E73">
      <w:pPr>
        <w:ind w:left="2160"/>
        <w:rPr>
          <w:rFonts w:ascii="Calibri" w:eastAsia="Calibri" w:hAnsi="Calibri" w:cs="Calibri"/>
        </w:rPr>
      </w:pPr>
    </w:p>
    <w:p w:rsidR="00BD3E73" w:rsidRPr="005A49B8" w:rsidRDefault="00BD3E73" w:rsidP="00BD3E73">
      <w:pPr>
        <w:ind w:left="2160"/>
        <w:rPr>
          <w:rFonts w:ascii="Calibri" w:eastAsiaTheme="minorEastAsia" w:hAnsi="Calibri" w:cstheme="minorBidi"/>
          <w:color w:val="auto"/>
          <w:sz w:val="24"/>
          <w:szCs w:val="24"/>
        </w:rPr>
      </w:pPr>
      <w:r w:rsidRPr="005A49B8">
        <w:rPr>
          <w:rFonts w:ascii="Calibri" w:eastAsiaTheme="minorEastAsia" w:hAnsi="Calibri" w:cstheme="minorBidi"/>
          <w:color w:val="auto"/>
          <w:sz w:val="24"/>
          <w:szCs w:val="24"/>
        </w:rPr>
        <w:t xml:space="preserve">Consider the following when answering:  </w:t>
      </w:r>
      <w:r w:rsidRPr="005A49B8">
        <w:rPr>
          <w:rFonts w:ascii="Calibri" w:eastAsiaTheme="minorEastAsia" w:hAnsi="Calibri" w:cstheme="minorBidi"/>
          <w:b/>
          <w:color w:val="auto"/>
          <w:sz w:val="24"/>
          <w:szCs w:val="24"/>
        </w:rPr>
        <w:t>Applications</w:t>
      </w:r>
      <w:r>
        <w:rPr>
          <w:rFonts w:ascii="Calibri" w:eastAsiaTheme="minorEastAsia" w:hAnsi="Calibri" w:cstheme="minorBidi"/>
          <w:color w:val="auto"/>
          <w:sz w:val="24"/>
          <w:szCs w:val="24"/>
        </w:rPr>
        <w:t xml:space="preserve"> (using the tools in </w:t>
      </w:r>
      <w:r w:rsidRPr="005A49B8">
        <w:rPr>
          <w:rFonts w:ascii="Calibri" w:eastAsiaTheme="minorEastAsia" w:hAnsi="Calibri" w:cstheme="minorBidi"/>
          <w:color w:val="auto"/>
          <w:sz w:val="24"/>
          <w:szCs w:val="24"/>
        </w:rPr>
        <w:t xml:space="preserve">various grade levels and content areas), </w:t>
      </w:r>
      <w:r w:rsidRPr="005A49B8">
        <w:rPr>
          <w:rFonts w:ascii="Calibri" w:eastAsiaTheme="minorEastAsia" w:hAnsi="Calibri" w:cstheme="minorBidi"/>
          <w:b/>
          <w:color w:val="auto"/>
          <w:sz w:val="24"/>
          <w:szCs w:val="24"/>
        </w:rPr>
        <w:t>Barriers</w:t>
      </w:r>
      <w:r w:rsidRPr="005A49B8">
        <w:rPr>
          <w:rFonts w:ascii="Calibri" w:eastAsiaTheme="minorEastAsia" w:hAnsi="Calibri" w:cstheme="minorBidi"/>
          <w:color w:val="auto"/>
          <w:sz w:val="24"/>
          <w:szCs w:val="24"/>
        </w:rPr>
        <w:t xml:space="preserve"> (limitations with equipment, time, etc.) and </w:t>
      </w:r>
      <w:r w:rsidRPr="005A49B8">
        <w:rPr>
          <w:rFonts w:ascii="Calibri" w:eastAsiaTheme="minorEastAsia" w:hAnsi="Calibri" w:cstheme="minorBidi"/>
          <w:b/>
          <w:color w:val="auto"/>
          <w:sz w:val="24"/>
          <w:szCs w:val="24"/>
        </w:rPr>
        <w:t>Cautions</w:t>
      </w:r>
      <w:r w:rsidRPr="005A49B8">
        <w:rPr>
          <w:rFonts w:ascii="Calibri" w:eastAsiaTheme="minorEastAsia" w:hAnsi="Calibri" w:cstheme="minorBidi"/>
          <w:color w:val="auto"/>
          <w:sz w:val="24"/>
          <w:szCs w:val="24"/>
        </w:rPr>
        <w:t xml:space="preserve"> (advice, tips, suggestions, and examples of the tools)</w:t>
      </w:r>
    </w:p>
    <w:p w:rsidR="00BD3E73" w:rsidRDefault="00BD3E73" w:rsidP="00BD3E73">
      <w:pPr>
        <w:rPr>
          <w:rFonts w:ascii="Calibri" w:hAnsi="Calibri"/>
          <w:color w:val="auto"/>
          <w:sz w:val="24"/>
        </w:rPr>
      </w:pPr>
    </w:p>
    <w:p w:rsidR="00BD3E73" w:rsidRPr="00D43463" w:rsidRDefault="00BD3E73" w:rsidP="00BD3E73">
      <w:pPr>
        <w:rPr>
          <w:rFonts w:ascii="Calibri" w:hAnsi="Calibri"/>
          <w:color w:val="auto"/>
        </w:rPr>
      </w:pPr>
      <w:r w:rsidRPr="001C3106">
        <w:rPr>
          <w:rFonts w:ascii="Calibri" w:hAnsi="Calibri"/>
          <w:color w:val="auto"/>
          <w:sz w:val="24"/>
        </w:rPr>
        <w:t>Remind participants that tutorials on all of the tools are available in Appendix B</w:t>
      </w:r>
      <w:r>
        <w:rPr>
          <w:rFonts w:ascii="Calibri" w:hAnsi="Calibri"/>
          <w:color w:val="auto"/>
          <w:sz w:val="24"/>
        </w:rPr>
        <w:t xml:space="preserve"> as well as a</w:t>
      </w:r>
      <w:r w:rsidRPr="001C3106">
        <w:rPr>
          <w:rFonts w:ascii="Calibri" w:hAnsi="Calibri"/>
          <w:color w:val="auto"/>
          <w:sz w:val="24"/>
        </w:rPr>
        <w:t>dditional</w:t>
      </w:r>
      <w:r>
        <w:rPr>
          <w:rFonts w:ascii="Calibri" w:hAnsi="Calibri"/>
          <w:color w:val="auto"/>
          <w:sz w:val="24"/>
        </w:rPr>
        <w:t xml:space="preserve"> web tools in each skill area.</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tblGrid>
      <w:tr w:rsidR="00BD3E73" w:rsidRPr="007B3A87" w:rsidTr="0004295F">
        <w:tc>
          <w:tcPr>
            <w:tcW w:w="8928" w:type="dxa"/>
          </w:tcPr>
          <w:p w:rsidR="00BD3E73" w:rsidRPr="007B3A87" w:rsidRDefault="00BD3E73" w:rsidP="0004295F">
            <w:pPr>
              <w:rPr>
                <w:rFonts w:ascii="Calibri" w:hAnsi="Calibri"/>
                <w:b/>
              </w:rPr>
            </w:pPr>
          </w:p>
        </w:tc>
      </w:tr>
      <w:tr w:rsidR="00BD3E73" w:rsidRPr="007B3A87" w:rsidTr="0004295F">
        <w:tc>
          <w:tcPr>
            <w:tcW w:w="8928" w:type="dxa"/>
          </w:tcPr>
          <w:p w:rsidR="00BD3E73" w:rsidRDefault="00BD3E73" w:rsidP="0004295F">
            <w:pPr>
              <w:pStyle w:val="ListParagraph"/>
              <w:numPr>
                <w:ilvl w:val="0"/>
                <w:numId w:val="39"/>
              </w:numPr>
              <w:rPr>
                <w:rFonts w:ascii="Calibri" w:hAnsi="Calibri"/>
                <w:b/>
              </w:rPr>
            </w:pPr>
            <w:r w:rsidRPr="00D43463">
              <w:rPr>
                <w:rFonts w:ascii="Calibri" w:hAnsi="Calibri"/>
                <w:b/>
              </w:rPr>
              <w:t>Creativity Skills (20 minutes)</w:t>
            </w:r>
          </w:p>
          <w:p w:rsidR="00BD3E73" w:rsidRPr="00D43463" w:rsidRDefault="00BD3E73" w:rsidP="0004295F">
            <w:pPr>
              <w:pStyle w:val="ListParagraph"/>
              <w:ind w:left="1080"/>
              <w:rPr>
                <w:rFonts w:ascii="Calibri" w:hAnsi="Calibri"/>
                <w:b/>
              </w:rPr>
            </w:pPr>
            <w:r w:rsidRPr="00035E01">
              <w:rPr>
                <w:rFonts w:ascii="Calibri" w:hAnsi="Calibri"/>
              </w:rPr>
              <w:lastRenderedPageBreak/>
              <w:t xml:space="preserve">Trainer </w:t>
            </w:r>
            <w:r>
              <w:rPr>
                <w:rFonts w:ascii="Calibri" w:hAnsi="Calibri"/>
              </w:rPr>
              <w:t>Note:  20</w:t>
            </w:r>
            <w:r w:rsidRPr="00035E01">
              <w:rPr>
                <w:rFonts w:ascii="Calibri" w:hAnsi="Calibri"/>
              </w:rPr>
              <w:t xml:space="preserve"> of </w:t>
            </w:r>
            <w:r>
              <w:rPr>
                <w:rFonts w:ascii="Calibri" w:hAnsi="Calibri"/>
              </w:rPr>
              <w:t>Refer to s</w:t>
            </w:r>
            <w:r w:rsidRPr="00035E01">
              <w:rPr>
                <w:rFonts w:ascii="Calibri" w:hAnsi="Calibri"/>
              </w:rPr>
              <w:t>lide the PowerPoint presentation</w:t>
            </w:r>
          </w:p>
        </w:tc>
      </w:tr>
    </w:tbl>
    <w:p w:rsidR="00BD3E73" w:rsidRPr="001671A1" w:rsidRDefault="00BD3E73" w:rsidP="00BD3E73">
      <w:pPr>
        <w:ind w:left="1080"/>
        <w:rPr>
          <w:rFonts w:ascii="Calibri" w:hAnsi="Calibri"/>
        </w:rPr>
      </w:pPr>
    </w:p>
    <w:p w:rsidR="00BD3E73" w:rsidRDefault="00BD3E73" w:rsidP="00BD3E73">
      <w:pPr>
        <w:pStyle w:val="ListParagraph"/>
        <w:numPr>
          <w:ilvl w:val="0"/>
          <w:numId w:val="14"/>
        </w:numPr>
        <w:rPr>
          <w:rFonts w:ascii="Calibri" w:hAnsi="Calibri"/>
        </w:rPr>
      </w:pPr>
      <w:r>
        <w:rPr>
          <w:rFonts w:ascii="Calibri" w:hAnsi="Calibri"/>
        </w:rPr>
        <w:t>Briefly summarize the definition of Creativity Skills.  Refer participants to Handout 5:  Creativity Tools Training and Activity.</w:t>
      </w:r>
    </w:p>
    <w:p w:rsidR="00BD3E73" w:rsidRPr="001671A1" w:rsidRDefault="00BD3E73" w:rsidP="00BD3E73">
      <w:pPr>
        <w:pStyle w:val="ListParagraph"/>
        <w:numPr>
          <w:ilvl w:val="1"/>
          <w:numId w:val="14"/>
        </w:numPr>
        <w:rPr>
          <w:rFonts w:ascii="Calibri" w:eastAsia="Calibri" w:hAnsi="Calibri" w:cs="Calibri"/>
          <w:b/>
          <w:bCs/>
        </w:rPr>
      </w:pPr>
      <w:r w:rsidRPr="001671A1">
        <w:rPr>
          <w:rFonts w:ascii="Calibri" w:eastAsia="Calibri" w:hAnsi="Calibri" w:cs="Calibri"/>
        </w:rPr>
        <w:t>Define Creativity (according to</w:t>
      </w:r>
      <w:hyperlink r:id="rId154" w:history="1">
        <w:r w:rsidRPr="001671A1">
          <w:rPr>
            <w:rFonts w:ascii="Calibri" w:eastAsia="Calibri" w:hAnsi="Calibri" w:cs="Calibri"/>
          </w:rPr>
          <w:t xml:space="preserve"> </w:t>
        </w:r>
      </w:hyperlink>
      <w:hyperlink r:id="rId155" w:history="1">
        <w:r w:rsidRPr="001671A1">
          <w:rPr>
            <w:rFonts w:ascii="Calibri" w:eastAsia="Calibri" w:hAnsi="Calibri" w:cs="Calibri"/>
            <w:color w:val="000099"/>
            <w:u w:val="single"/>
          </w:rPr>
          <w:t>www</w:t>
        </w:r>
      </w:hyperlink>
      <w:hyperlink r:id="rId156" w:history="1">
        <w:r w:rsidRPr="001671A1">
          <w:rPr>
            <w:rFonts w:ascii="Calibri" w:eastAsia="Calibri" w:hAnsi="Calibri" w:cs="Calibri"/>
            <w:color w:val="000099"/>
            <w:u w:val="single"/>
          </w:rPr>
          <w:t>.</w:t>
        </w:r>
      </w:hyperlink>
      <w:hyperlink r:id="rId157" w:history="1">
        <w:r w:rsidRPr="001671A1">
          <w:rPr>
            <w:rFonts w:ascii="Calibri" w:eastAsia="Calibri" w:hAnsi="Calibri" w:cs="Calibri"/>
            <w:color w:val="000099"/>
            <w:u w:val="single"/>
          </w:rPr>
          <w:t>p</w:t>
        </w:r>
      </w:hyperlink>
      <w:hyperlink r:id="rId158" w:history="1">
        <w:r w:rsidRPr="001671A1">
          <w:rPr>
            <w:rFonts w:ascii="Calibri" w:eastAsia="Calibri" w:hAnsi="Calibri" w:cs="Calibri"/>
            <w:color w:val="000099"/>
            <w:u w:val="single"/>
          </w:rPr>
          <w:t>21.</w:t>
        </w:r>
      </w:hyperlink>
      <w:hyperlink r:id="rId159" w:history="1">
        <w:r w:rsidRPr="001671A1">
          <w:rPr>
            <w:rFonts w:ascii="Calibri" w:eastAsia="Calibri" w:hAnsi="Calibri" w:cs="Calibri"/>
            <w:color w:val="000099"/>
            <w:u w:val="single"/>
          </w:rPr>
          <w:t>org</w:t>
        </w:r>
      </w:hyperlink>
      <w:r w:rsidRPr="001671A1">
        <w:rPr>
          <w:rFonts w:ascii="Calibri" w:eastAsia="Calibri" w:hAnsi="Calibri" w:cs="Calibri"/>
        </w:rPr>
        <w:t>)</w:t>
      </w:r>
    </w:p>
    <w:p w:rsidR="00BD3E73" w:rsidRPr="001671A1" w:rsidRDefault="00BD3E73" w:rsidP="00BD3E73">
      <w:pPr>
        <w:pStyle w:val="ListParagraph"/>
        <w:numPr>
          <w:ilvl w:val="2"/>
          <w:numId w:val="14"/>
        </w:numPr>
        <w:rPr>
          <w:rFonts w:ascii="Calibri" w:eastAsia="Calibri" w:hAnsi="Calibri" w:cs="Calibri"/>
          <w:b/>
          <w:bCs/>
        </w:rPr>
      </w:pPr>
      <w:r w:rsidRPr="001671A1">
        <w:rPr>
          <w:rFonts w:ascii="Calibri" w:eastAsia="Calibri" w:hAnsi="Calibri" w:cs="Calibri"/>
        </w:rPr>
        <w:t>Think Creatively</w:t>
      </w:r>
    </w:p>
    <w:p w:rsidR="00BD3E73"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 xml:space="preserve">Use a wide range of idea </w:t>
      </w:r>
      <w:r>
        <w:rPr>
          <w:rFonts w:ascii="Calibri" w:eastAsia="Calibri" w:hAnsi="Calibri" w:cs="Calibri"/>
        </w:rPr>
        <w:t xml:space="preserve">creation techniques (such as </w:t>
      </w:r>
      <w:r w:rsidRPr="001671A1">
        <w:rPr>
          <w:rFonts w:ascii="Calibri" w:eastAsia="Calibri" w:hAnsi="Calibri" w:cs="Calibri"/>
        </w:rPr>
        <w:t>brainstorming)</w:t>
      </w:r>
    </w:p>
    <w:p w:rsidR="00BD3E73" w:rsidRPr="001671A1"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 xml:space="preserve">Create new and worthwhile ideas </w:t>
      </w:r>
      <w:r>
        <w:rPr>
          <w:rFonts w:ascii="Calibri" w:eastAsia="Calibri" w:hAnsi="Calibri" w:cs="Calibri"/>
        </w:rPr>
        <w:t xml:space="preserve">(both incremental and radical </w:t>
      </w:r>
      <w:r w:rsidRPr="001671A1">
        <w:rPr>
          <w:rFonts w:ascii="Calibri" w:eastAsia="Calibri" w:hAnsi="Calibri" w:cs="Calibri"/>
        </w:rPr>
        <w:t>concepts)</w:t>
      </w:r>
    </w:p>
    <w:p w:rsidR="00BD3E73" w:rsidRPr="001671A1"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Elaborate, refine, analyze and evalua</w:t>
      </w:r>
      <w:r>
        <w:rPr>
          <w:rFonts w:ascii="Calibri" w:eastAsia="Calibri" w:hAnsi="Calibri" w:cs="Calibri"/>
        </w:rPr>
        <w:t xml:space="preserve">te their own ideas in order to </w:t>
      </w:r>
      <w:r w:rsidRPr="001671A1">
        <w:rPr>
          <w:rFonts w:ascii="Calibri" w:eastAsia="Calibri" w:hAnsi="Calibri" w:cs="Calibri"/>
        </w:rPr>
        <w:t>improve and maximize creative efforts</w:t>
      </w:r>
    </w:p>
    <w:p w:rsidR="00BD3E73" w:rsidRPr="001671A1" w:rsidRDefault="00BD3E73" w:rsidP="00BD3E73">
      <w:pPr>
        <w:pStyle w:val="ListParagraph"/>
        <w:numPr>
          <w:ilvl w:val="2"/>
          <w:numId w:val="14"/>
        </w:numPr>
        <w:rPr>
          <w:rFonts w:ascii="Calibri" w:eastAsia="Calibri" w:hAnsi="Calibri" w:cs="Calibri"/>
        </w:rPr>
      </w:pPr>
      <w:r w:rsidRPr="001671A1">
        <w:rPr>
          <w:rFonts w:ascii="Calibri" w:eastAsia="Calibri" w:hAnsi="Calibri" w:cs="Calibri"/>
        </w:rPr>
        <w:t>Work Creatively with Others</w:t>
      </w:r>
    </w:p>
    <w:p w:rsidR="00BD3E73" w:rsidRPr="001671A1"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Develop, implement and communicate new ideas to others effectively</w:t>
      </w:r>
    </w:p>
    <w:p w:rsidR="00BD3E73" w:rsidRPr="001671A1"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Be open and responsive to</w:t>
      </w:r>
      <w:r>
        <w:rPr>
          <w:rFonts w:ascii="Calibri" w:eastAsia="Calibri" w:hAnsi="Calibri" w:cs="Calibri"/>
        </w:rPr>
        <w:t xml:space="preserve"> new and diverse perspectives; </w:t>
      </w:r>
      <w:r w:rsidRPr="001671A1">
        <w:rPr>
          <w:rFonts w:ascii="Calibri" w:eastAsia="Calibri" w:hAnsi="Calibri" w:cs="Calibri"/>
        </w:rPr>
        <w:t>incorporate group input and feedback into the work</w:t>
      </w:r>
    </w:p>
    <w:p w:rsidR="00BD3E73" w:rsidRPr="001671A1"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Demonstrate originality and inventiveness in work and understand the real world limits to adopting new ideas</w:t>
      </w:r>
    </w:p>
    <w:p w:rsidR="00BD3E73" w:rsidRPr="001671A1" w:rsidRDefault="00BD3E73" w:rsidP="00BD3E73">
      <w:pPr>
        <w:pStyle w:val="ListParagraph"/>
        <w:numPr>
          <w:ilvl w:val="3"/>
          <w:numId w:val="14"/>
        </w:numPr>
        <w:rPr>
          <w:rFonts w:ascii="Calibri" w:eastAsia="Calibri" w:hAnsi="Calibri" w:cs="Calibri"/>
        </w:rPr>
      </w:pPr>
      <w:r w:rsidRPr="001671A1">
        <w:rPr>
          <w:rFonts w:ascii="Calibri" w:eastAsia="Calibri" w:hAnsi="Calibri" w:cs="Calibri"/>
        </w:rPr>
        <w:t>View failure as an opportunity to learn; understand that creativity and innovation is a long-term, cyclical process of small successes and frequent mistakes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tblGrid>
      <w:tr w:rsidR="00BD3E73" w:rsidRPr="007B3A87" w:rsidTr="0004295F">
        <w:tc>
          <w:tcPr>
            <w:tcW w:w="8928" w:type="dxa"/>
          </w:tcPr>
          <w:p w:rsidR="00BD3E73" w:rsidRPr="00D43463" w:rsidRDefault="00BD3E73" w:rsidP="0004295F">
            <w:pPr>
              <w:pStyle w:val="ListParagraph"/>
              <w:numPr>
                <w:ilvl w:val="0"/>
                <w:numId w:val="14"/>
              </w:numPr>
              <w:rPr>
                <w:rFonts w:ascii="Calibri" w:hAnsi="Calibri"/>
              </w:rPr>
            </w:pPr>
            <w:r>
              <w:rPr>
                <w:rFonts w:ascii="Calibri" w:hAnsi="Calibri"/>
              </w:rPr>
              <w:t xml:space="preserve">Trainer should visit two web 2.0 tools used to enhance creativity skills while describing these tools.  These websites are </w:t>
            </w:r>
            <w:r w:rsidRPr="00D43463">
              <w:rPr>
                <w:rFonts w:ascii="Calibri" w:hAnsi="Calibri"/>
              </w:rPr>
              <w:t>Voki and Mixbook.</w:t>
            </w:r>
            <w:r>
              <w:rPr>
                <w:rFonts w:ascii="Calibri" w:hAnsi="Calibri"/>
              </w:rPr>
              <w:t xml:space="preserve"> (</w:t>
            </w:r>
            <w:hyperlink r:id="rId160" w:history="1">
              <w:r w:rsidRPr="00764E90">
                <w:rPr>
                  <w:rStyle w:val="Hyperlink"/>
                  <w:rFonts w:ascii="Calibri" w:hAnsi="Calibri"/>
                </w:rPr>
                <w:t>http://voki.com</w:t>
              </w:r>
            </w:hyperlink>
            <w:r>
              <w:rPr>
                <w:rFonts w:ascii="Calibri" w:hAnsi="Calibri"/>
              </w:rPr>
              <w:t xml:space="preserve">; </w:t>
            </w:r>
            <w:hyperlink r:id="rId161" w:history="1">
              <w:r w:rsidRPr="00764E90">
                <w:rPr>
                  <w:rStyle w:val="Hyperlink"/>
                  <w:rFonts w:ascii="Calibri" w:hAnsi="Calibri"/>
                </w:rPr>
                <w:t>http://www.mixbook.com</w:t>
              </w:r>
            </w:hyperlink>
            <w:r>
              <w:rPr>
                <w:rFonts w:ascii="Calibri" w:hAnsi="Calibri"/>
              </w:rPr>
              <w:t xml:space="preserve">) </w:t>
            </w:r>
          </w:p>
          <w:p w:rsidR="00BD3E73" w:rsidRDefault="00BD3E73" w:rsidP="0004295F">
            <w:pPr>
              <w:pStyle w:val="ListParagraph"/>
              <w:numPr>
                <w:ilvl w:val="0"/>
                <w:numId w:val="14"/>
              </w:numPr>
              <w:rPr>
                <w:rFonts w:ascii="Calibri" w:hAnsi="Calibri"/>
              </w:rPr>
            </w:pPr>
            <w:r>
              <w:rPr>
                <w:rFonts w:ascii="Calibri" w:hAnsi="Calibri"/>
              </w:rPr>
              <w:t>The script for describing each of these tools can be found on Handout 5.</w:t>
            </w:r>
          </w:p>
          <w:p w:rsidR="00BD3E73" w:rsidRPr="000B7B79" w:rsidRDefault="00BD3E73" w:rsidP="0004295F">
            <w:pPr>
              <w:pStyle w:val="ListParagraph"/>
              <w:numPr>
                <w:ilvl w:val="1"/>
                <w:numId w:val="14"/>
              </w:numPr>
              <w:rPr>
                <w:rFonts w:ascii="Calibri" w:hAnsi="Calibri"/>
              </w:rPr>
            </w:pPr>
            <w:r w:rsidRPr="000B7B79">
              <w:rPr>
                <w:rFonts w:ascii="Calibri" w:eastAsia="Calibri" w:hAnsi="Calibri" w:cs="Calibri"/>
              </w:rPr>
              <w:t xml:space="preserve">Conduct a web tour of an animation tool and a digital storytelling tool using Voki and Mixbook as examples.  </w:t>
            </w:r>
          </w:p>
          <w:p w:rsidR="00BD3E73" w:rsidRPr="000B7B79" w:rsidRDefault="00BD3E73" w:rsidP="0004295F">
            <w:pPr>
              <w:pStyle w:val="ListParagraph"/>
              <w:numPr>
                <w:ilvl w:val="2"/>
                <w:numId w:val="14"/>
              </w:numPr>
              <w:rPr>
                <w:rFonts w:ascii="Calibri" w:hAnsi="Calibri"/>
              </w:rPr>
            </w:pPr>
            <w:r w:rsidRPr="000B7B79">
              <w:rPr>
                <w:rFonts w:ascii="Calibri" w:eastAsia="Calibri" w:hAnsi="Calibri" w:cs="Calibri"/>
              </w:rPr>
              <w:t>Script for Voki</w:t>
            </w:r>
          </w:p>
          <w:p w:rsidR="00BD3E73" w:rsidRDefault="00BD3E73" w:rsidP="0004295F">
            <w:pPr>
              <w:ind w:left="2880"/>
              <w:rPr>
                <w:rFonts w:ascii="Calibri" w:eastAsia="Calibri" w:hAnsi="Calibri" w:cs="Calibri"/>
              </w:rPr>
            </w:pPr>
            <w:r>
              <w:rPr>
                <w:rFonts w:ascii="Calibri" w:eastAsia="Calibri" w:hAnsi="Calibri" w:cs="Calibri"/>
                <w:i/>
                <w:iCs/>
              </w:rPr>
              <w:t>Voki is a free service that allows you to create personalized speaking avatars.  It is a unique tool to engage students in creative expressions.  You can customize your Voki to look like you or take on the identity of lots of other types of characters - animals, monsters, anime, etc.  Your Voki can speak with your own voice which is added via microphone, upload, or phone, or you may allow Voki to create a voice using your text.</w:t>
            </w:r>
          </w:p>
          <w:p w:rsidR="00BD3E73" w:rsidRDefault="00BD3E73" w:rsidP="0004295F">
            <w:pPr>
              <w:rPr>
                <w:rFonts w:ascii="Calibri" w:eastAsia="Calibri" w:hAnsi="Calibri" w:cs="Calibri"/>
                <w:i/>
                <w:iCs/>
              </w:rPr>
            </w:pPr>
          </w:p>
          <w:p w:rsidR="00BD3E73" w:rsidRDefault="00BD3E73" w:rsidP="0004295F">
            <w:pPr>
              <w:pStyle w:val="ListParagraph"/>
              <w:numPr>
                <w:ilvl w:val="2"/>
                <w:numId w:val="14"/>
              </w:numPr>
              <w:rPr>
                <w:rFonts w:ascii="Calibri" w:eastAsia="Calibri" w:hAnsi="Calibri" w:cs="Calibri"/>
                <w:i/>
                <w:iCs/>
              </w:rPr>
            </w:pPr>
            <w:r>
              <w:rPr>
                <w:rFonts w:ascii="Calibri" w:eastAsia="Calibri" w:hAnsi="Calibri" w:cs="Calibri"/>
              </w:rPr>
              <w:t>Script for Mixbook</w:t>
            </w:r>
          </w:p>
          <w:p w:rsidR="00BD3E73" w:rsidRDefault="00BD3E73" w:rsidP="0004295F">
            <w:pPr>
              <w:ind w:left="2880"/>
              <w:rPr>
                <w:rFonts w:ascii="Calibri" w:eastAsia="Calibri" w:hAnsi="Calibri" w:cs="Calibri"/>
              </w:rPr>
            </w:pPr>
            <w:r>
              <w:rPr>
                <w:rFonts w:ascii="Calibri" w:eastAsia="Calibri" w:hAnsi="Calibri" w:cs="Calibri"/>
                <w:i/>
                <w:iCs/>
              </w:rPr>
              <w:t xml:space="preserve">Mixbook is a website for creating free online photo books that can be embedded into your school blog or website.  Choose one of their professional designs or start from scratch. You can move, crop, rotate, pan and zoom on </w:t>
            </w:r>
            <w:r>
              <w:rPr>
                <w:rFonts w:ascii="Calibri" w:eastAsia="Calibri" w:hAnsi="Calibri" w:cs="Calibri"/>
                <w:i/>
                <w:iCs/>
              </w:rPr>
              <w:lastRenderedPageBreak/>
              <w:t>photos; add stickers and backgrounds; and create custom layouts. The possibilities are endless with Mixbook’s powerful and easy editor. Mixbook is integrated with many popular photo sharing sites such as Facebook, Flickr, Picasa, and others, and you can quickly upload your photos from these sites with one click.</w:t>
            </w:r>
          </w:p>
          <w:p w:rsidR="00BD3E73" w:rsidRDefault="00BD3E73" w:rsidP="0004295F">
            <w:pPr>
              <w:pStyle w:val="ListParagraph"/>
              <w:numPr>
                <w:ilvl w:val="0"/>
                <w:numId w:val="14"/>
              </w:numPr>
              <w:rPr>
                <w:rFonts w:ascii="Calibri" w:hAnsi="Calibri"/>
              </w:rPr>
            </w:pPr>
            <w:r>
              <w:rPr>
                <w:rFonts w:ascii="Calibri" w:hAnsi="Calibri"/>
              </w:rPr>
              <w:t>Allow participants to explore these tools.</w:t>
            </w:r>
            <w:r>
              <w:rPr>
                <w:rFonts w:ascii="Calibri" w:hAnsi="Calibri"/>
              </w:rPr>
              <w:br/>
            </w:r>
          </w:p>
          <w:p w:rsidR="00BD3E73" w:rsidRPr="007B3A87" w:rsidRDefault="00BD3E73" w:rsidP="0004295F">
            <w:pPr>
              <w:pStyle w:val="ListParagraph"/>
              <w:numPr>
                <w:ilvl w:val="0"/>
                <w:numId w:val="14"/>
              </w:numPr>
              <w:rPr>
                <w:rFonts w:ascii="Calibri" w:hAnsi="Calibri"/>
              </w:rPr>
            </w:pPr>
            <w:r>
              <w:rPr>
                <w:rFonts w:ascii="Calibri" w:hAnsi="Calibri"/>
              </w:rPr>
              <w:t>Processing Activity (20 minutes)  (Slide 23)</w:t>
            </w:r>
          </w:p>
        </w:tc>
      </w:tr>
      <w:tr w:rsidR="00BD3E73" w:rsidRPr="007B3A87" w:rsidTr="0004295F">
        <w:tc>
          <w:tcPr>
            <w:tcW w:w="8928" w:type="dxa"/>
          </w:tcPr>
          <w:p w:rsidR="00BD3E73" w:rsidRPr="00406A6B" w:rsidRDefault="00BD3E73" w:rsidP="0004295F">
            <w:pPr>
              <w:rPr>
                <w:rFonts w:ascii="Calibri" w:hAnsi="Calibri"/>
                <w:sz w:val="12"/>
              </w:rPr>
            </w:pPr>
          </w:p>
        </w:tc>
      </w:tr>
      <w:tr w:rsidR="00BD3E73" w:rsidRPr="007B3A87" w:rsidTr="0004295F">
        <w:tc>
          <w:tcPr>
            <w:tcW w:w="8928" w:type="dxa"/>
          </w:tcPr>
          <w:p w:rsidR="00BD3E73" w:rsidRPr="00406A6B" w:rsidRDefault="00BD3E73" w:rsidP="0004295F">
            <w:pPr>
              <w:pStyle w:val="ListParagraph"/>
              <w:ind w:left="0"/>
              <w:rPr>
                <w:rFonts w:ascii="Calibri" w:hAnsi="Calibri"/>
                <w:sz w:val="12"/>
              </w:rPr>
            </w:pPr>
          </w:p>
        </w:tc>
      </w:tr>
    </w:tbl>
    <w:p w:rsidR="00BD3E73" w:rsidRPr="00D43463" w:rsidRDefault="00BD3E73" w:rsidP="00BD3E73">
      <w:pPr>
        <w:pStyle w:val="ListParagraph"/>
        <w:numPr>
          <w:ilvl w:val="0"/>
          <w:numId w:val="43"/>
        </w:numPr>
        <w:rPr>
          <w:rFonts w:ascii="Calibri" w:hAnsi="Calibri"/>
        </w:rPr>
      </w:pPr>
      <w:r w:rsidRPr="00D43463">
        <w:rPr>
          <w:rFonts w:ascii="Calibri" w:hAnsi="Calibri"/>
        </w:rPr>
        <w:t xml:space="preserve">Trainer should make sure participants have </w:t>
      </w:r>
      <w:r>
        <w:rPr>
          <w:rFonts w:ascii="Calibri" w:hAnsi="Calibri"/>
        </w:rPr>
        <w:t>H</w:t>
      </w:r>
      <w:r w:rsidRPr="00D43463">
        <w:rPr>
          <w:rFonts w:ascii="Calibri" w:hAnsi="Calibri"/>
        </w:rPr>
        <w:t>andout</w:t>
      </w:r>
      <w:r>
        <w:rPr>
          <w:rFonts w:ascii="Calibri" w:hAnsi="Calibri"/>
        </w:rPr>
        <w:t xml:space="preserve"> 5</w:t>
      </w:r>
      <w:r w:rsidRPr="00D43463">
        <w:rPr>
          <w:rFonts w:ascii="Calibri" w:hAnsi="Calibri"/>
        </w:rPr>
        <w:t xml:space="preserve">.  Review the procedures for posting a comment on a wiki or a Google Doc (depending on which option the trainer chooses for this activity).  </w:t>
      </w:r>
    </w:p>
    <w:p w:rsidR="00BD3E73" w:rsidRDefault="00BD3E73" w:rsidP="00BD3E73">
      <w:pPr>
        <w:pStyle w:val="ListParagraph"/>
        <w:numPr>
          <w:ilvl w:val="0"/>
          <w:numId w:val="43"/>
        </w:numPr>
        <w:rPr>
          <w:rFonts w:ascii="Calibri" w:hAnsi="Calibri"/>
        </w:rPr>
      </w:pPr>
      <w:r w:rsidRPr="00D43463">
        <w:rPr>
          <w:rFonts w:ascii="Calibri" w:hAnsi="Calibri"/>
        </w:rPr>
        <w:t>Review the prompt for the Creativity Activity.</w:t>
      </w:r>
    </w:p>
    <w:p w:rsidR="00BD3E73" w:rsidRPr="0072001E" w:rsidRDefault="00BD3E73" w:rsidP="00BD3E73">
      <w:pPr>
        <w:ind w:left="1440" w:firstLine="720"/>
        <w:rPr>
          <w:rFonts w:ascii="Calibri" w:eastAsia="Calibri" w:hAnsi="Calibri" w:cs="Calibri"/>
        </w:rPr>
      </w:pPr>
      <w:r w:rsidRPr="0072001E">
        <w:rPr>
          <w:rFonts w:ascii="Calibri" w:eastAsia="Calibri" w:hAnsi="Calibri" w:cs="Calibri"/>
          <w:i/>
          <w:iCs/>
        </w:rPr>
        <w:t xml:space="preserve">Options for the Discussion Activity: </w:t>
      </w:r>
      <w:r w:rsidRPr="0072001E">
        <w:rPr>
          <w:rFonts w:ascii="Calibri" w:eastAsia="Calibri" w:hAnsi="Calibri" w:cs="Calibri"/>
        </w:rPr>
        <w:t xml:space="preserve"> Using Wiki Discussion Tabs</w:t>
      </w:r>
    </w:p>
    <w:p w:rsidR="00BD3E73" w:rsidRPr="0072001E" w:rsidRDefault="00BD3E73" w:rsidP="00BD3E73">
      <w:pPr>
        <w:pStyle w:val="ListParagraph"/>
        <w:numPr>
          <w:ilvl w:val="3"/>
          <w:numId w:val="44"/>
        </w:numPr>
        <w:rPr>
          <w:rFonts w:ascii="Calibri" w:eastAsia="Calibri" w:hAnsi="Calibri" w:cs="Calibri"/>
        </w:rPr>
      </w:pPr>
      <w:r w:rsidRPr="0072001E">
        <w:rPr>
          <w:rFonts w:ascii="Calibri" w:eastAsia="Calibri" w:hAnsi="Calibri" w:cs="Calibri"/>
        </w:rPr>
        <w:t>If the trainer created a wiki for the workshop, participants may use the discussion tab to process the questions below for this activity.  To create a wiki, refer to the Wikispaces Tutorial in the Appendix.  Be certain to allow public editing for this wiki.  Participants must have an account to post comments, thus time must be allowed for signing up for an account.  Instructions for signing up for an account are included in the tutorial in the appendix.</w:t>
      </w:r>
    </w:p>
    <w:p w:rsidR="00BD3E73" w:rsidRDefault="00BD3E73" w:rsidP="00BD3E73">
      <w:pPr>
        <w:ind w:left="1845"/>
        <w:rPr>
          <w:rFonts w:ascii="Calibri" w:eastAsia="Calibri" w:hAnsi="Calibri" w:cs="Calibri"/>
          <w:sz w:val="24"/>
          <w:szCs w:val="24"/>
        </w:rPr>
      </w:pPr>
    </w:p>
    <w:p w:rsidR="00BD3E73" w:rsidRPr="0072001E" w:rsidRDefault="00BD3E73" w:rsidP="00BD3E73">
      <w:pPr>
        <w:pStyle w:val="ListParagraph"/>
        <w:numPr>
          <w:ilvl w:val="3"/>
          <w:numId w:val="44"/>
        </w:numPr>
        <w:rPr>
          <w:rFonts w:ascii="Calibri" w:eastAsia="Calibri" w:hAnsi="Calibri" w:cs="Calibri"/>
        </w:rPr>
      </w:pPr>
      <w:r w:rsidRPr="0072001E">
        <w:rPr>
          <w:rFonts w:ascii="Calibri" w:eastAsia="Calibri" w:hAnsi="Calibri" w:cs="Calibri"/>
        </w:rPr>
        <w:t xml:space="preserve">The discussion tab is at the top of the page.  Click on Discussion and click on +New Post.  Add this question: </w:t>
      </w:r>
      <w:r w:rsidRPr="0072001E">
        <w:rPr>
          <w:rFonts w:ascii="Calibri" w:eastAsia="Calibri" w:hAnsi="Calibri" w:cs="Calibri"/>
          <w:i/>
          <w:iCs/>
        </w:rPr>
        <w:t xml:space="preserve">How might you integrate these creativity tools in your instruction?  </w:t>
      </w:r>
      <w:r w:rsidRPr="0072001E">
        <w:rPr>
          <w:rFonts w:ascii="Calibri" w:eastAsia="Calibri" w:hAnsi="Calibri" w:cs="Calibri"/>
        </w:rPr>
        <w:t>Instruct participants to click on this question, read responses from other participants, and then add their own comment.</w:t>
      </w:r>
      <w:r w:rsidRPr="0072001E">
        <w:rPr>
          <w:rFonts w:ascii="Calibri" w:eastAsia="Calibri" w:hAnsi="Calibri" w:cs="Calibri"/>
          <w:i/>
          <w:iCs/>
        </w:rPr>
        <w:br/>
      </w:r>
    </w:p>
    <w:p w:rsidR="00BD3E73" w:rsidRPr="000B7B79" w:rsidRDefault="00BD3E73" w:rsidP="00BD3E73">
      <w:pPr>
        <w:pStyle w:val="ListParagraph"/>
        <w:numPr>
          <w:ilvl w:val="0"/>
          <w:numId w:val="45"/>
        </w:numPr>
        <w:rPr>
          <w:rFonts w:ascii="Calibri" w:eastAsia="Calibri" w:hAnsi="Calibri" w:cs="Calibri"/>
        </w:rPr>
      </w:pPr>
      <w:r w:rsidRPr="000B7B79">
        <w:rPr>
          <w:rFonts w:ascii="Calibri" w:eastAsia="Calibri" w:hAnsi="Calibri" w:cs="Calibri"/>
        </w:rPr>
        <w:t xml:space="preserve">Using the Google Doc </w:t>
      </w:r>
      <w:r w:rsidRPr="000B7B79">
        <w:rPr>
          <w:rFonts w:ascii="Calibri" w:eastAsia="Calibri" w:hAnsi="Calibri" w:cs="Calibri"/>
        </w:rPr>
        <w:br/>
        <w:t>Participants may use the Google Doc already created for the Collaboration Activity.  The trainer should create an additional table for discussion on the document for creativity.  For more information on this Discussion Option, see the Collaboration section and the Google Docs tutorial.</w:t>
      </w:r>
    </w:p>
    <w:p w:rsidR="00BD3E73" w:rsidRDefault="00BD3E73" w:rsidP="00BD3E73">
      <w:pPr>
        <w:ind w:left="1080"/>
        <w:rPr>
          <w:rFonts w:ascii="Calibri" w:eastAsia="Calibri" w:hAnsi="Calibri" w:cs="Calibri"/>
          <w:sz w:val="24"/>
          <w:szCs w:val="24"/>
        </w:rPr>
      </w:pPr>
    </w:p>
    <w:p w:rsidR="00BD3E73" w:rsidRPr="000B7B79" w:rsidRDefault="00BD3E73" w:rsidP="00BD3E73">
      <w:pPr>
        <w:pStyle w:val="ListParagraph"/>
        <w:numPr>
          <w:ilvl w:val="0"/>
          <w:numId w:val="46"/>
        </w:numPr>
        <w:rPr>
          <w:rFonts w:ascii="Calibri" w:hAnsi="Calibri"/>
        </w:rPr>
      </w:pPr>
      <w:r>
        <w:rPr>
          <w:rFonts w:ascii="Calibri" w:eastAsia="Calibri" w:hAnsi="Calibri" w:cs="Calibri"/>
        </w:rPr>
        <w:t>Collaboration</w:t>
      </w:r>
      <w:r w:rsidRPr="005A49B8">
        <w:rPr>
          <w:rFonts w:ascii="Calibri" w:eastAsia="Calibri" w:hAnsi="Calibri" w:cs="Calibri"/>
        </w:rPr>
        <w:t xml:space="preserve"> Prompt</w:t>
      </w:r>
    </w:p>
    <w:p w:rsidR="00BD3E73" w:rsidRDefault="00BD3E73" w:rsidP="00BD3E73">
      <w:pPr>
        <w:rPr>
          <w:rFonts w:ascii="Calibri" w:eastAsia="Calibri" w:hAnsi="Calibri" w:cs="Calibri"/>
          <w:sz w:val="24"/>
          <w:szCs w:val="24"/>
        </w:rPr>
      </w:pPr>
    </w:p>
    <w:p w:rsidR="00BD3E73" w:rsidRPr="0072001E" w:rsidRDefault="00BD3E73" w:rsidP="00BD3E73">
      <w:pPr>
        <w:pStyle w:val="ListParagraph"/>
        <w:numPr>
          <w:ilvl w:val="4"/>
          <w:numId w:val="44"/>
        </w:numPr>
        <w:rPr>
          <w:rFonts w:ascii="Calibri" w:eastAsia="Calibri" w:hAnsi="Calibri" w:cs="Calibri"/>
          <w:i/>
          <w:iCs/>
        </w:rPr>
      </w:pPr>
      <w:r w:rsidRPr="0072001E">
        <w:rPr>
          <w:rFonts w:ascii="Calibri" w:eastAsia="Calibri" w:hAnsi="Calibri" w:cs="Calibri"/>
          <w:i/>
          <w:iCs/>
        </w:rPr>
        <w:t xml:space="preserve">How might you integrate these creativity tools in your instruction?  </w:t>
      </w:r>
    </w:p>
    <w:p w:rsidR="00BD3E73" w:rsidRPr="0072001E" w:rsidRDefault="00BD3E73" w:rsidP="00BD3E73">
      <w:pPr>
        <w:pStyle w:val="ListParagraph"/>
        <w:numPr>
          <w:ilvl w:val="4"/>
          <w:numId w:val="44"/>
        </w:numPr>
        <w:rPr>
          <w:rFonts w:ascii="Calibri" w:eastAsia="Calibri" w:hAnsi="Calibri" w:cs="Calibri"/>
        </w:rPr>
      </w:pPr>
      <w:r w:rsidRPr="0072001E">
        <w:rPr>
          <w:rFonts w:ascii="Calibri" w:eastAsia="Calibri" w:hAnsi="Calibri" w:cs="Calibri"/>
        </w:rPr>
        <w:t xml:space="preserve">Consider the following when answering:  </w:t>
      </w:r>
      <w:r w:rsidRPr="0072001E">
        <w:rPr>
          <w:rFonts w:ascii="Calibri" w:eastAsia="Calibri" w:hAnsi="Calibri" w:cs="Calibri"/>
          <w:b/>
          <w:bCs/>
        </w:rPr>
        <w:t>Applications</w:t>
      </w:r>
      <w:r w:rsidRPr="0072001E">
        <w:rPr>
          <w:rFonts w:ascii="Calibri" w:eastAsia="Calibri" w:hAnsi="Calibri" w:cs="Calibri"/>
        </w:rPr>
        <w:t xml:space="preserve"> (using the tools in various grade levels and content areas), </w:t>
      </w:r>
      <w:r w:rsidRPr="0072001E">
        <w:rPr>
          <w:rFonts w:ascii="Calibri" w:eastAsia="Calibri" w:hAnsi="Calibri" w:cs="Calibri"/>
          <w:b/>
          <w:bCs/>
        </w:rPr>
        <w:lastRenderedPageBreak/>
        <w:t xml:space="preserve">Barriers </w:t>
      </w:r>
      <w:r w:rsidRPr="0072001E">
        <w:rPr>
          <w:rFonts w:ascii="Calibri" w:eastAsia="Calibri" w:hAnsi="Calibri" w:cs="Calibri"/>
        </w:rPr>
        <w:t xml:space="preserve">(limitations with equipment, time, etc.) and </w:t>
      </w:r>
      <w:r w:rsidRPr="0072001E">
        <w:rPr>
          <w:rFonts w:ascii="Calibri" w:eastAsia="Calibri" w:hAnsi="Calibri" w:cs="Calibri"/>
          <w:b/>
          <w:bCs/>
        </w:rPr>
        <w:t xml:space="preserve">Cautions </w:t>
      </w:r>
      <w:r w:rsidRPr="0072001E">
        <w:rPr>
          <w:rFonts w:ascii="Calibri" w:eastAsia="Calibri" w:hAnsi="Calibri" w:cs="Calibri"/>
        </w:rPr>
        <w:t>(advice, tips, suggestions, and examples of the tools)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tblGrid>
      <w:tr w:rsidR="00BD3E73" w:rsidRPr="007B3A87" w:rsidTr="0004295F">
        <w:tc>
          <w:tcPr>
            <w:tcW w:w="8928" w:type="dxa"/>
          </w:tcPr>
          <w:p w:rsidR="00BD3E73" w:rsidRPr="00D43463" w:rsidRDefault="00BD3E73" w:rsidP="0004295F">
            <w:pPr>
              <w:pStyle w:val="ListParagraph"/>
              <w:numPr>
                <w:ilvl w:val="0"/>
                <w:numId w:val="14"/>
              </w:numPr>
              <w:rPr>
                <w:rFonts w:ascii="Calibri" w:hAnsi="Calibri"/>
              </w:rPr>
            </w:pPr>
            <w:r w:rsidRPr="00D43463">
              <w:rPr>
                <w:rFonts w:ascii="Calibri" w:hAnsi="Calibri"/>
              </w:rPr>
              <w:t>Trainer should direct the participants to the Wiki or the Google Docs URL prepared before the presentation. Allow time for participants to comment.  Provide support to any participants with questions.</w:t>
            </w:r>
          </w:p>
          <w:p w:rsidR="00BD3E73" w:rsidRPr="00D43463" w:rsidRDefault="00BD3E73" w:rsidP="0004295F">
            <w:pPr>
              <w:pStyle w:val="ListParagraph"/>
              <w:numPr>
                <w:ilvl w:val="0"/>
                <w:numId w:val="14"/>
              </w:numPr>
              <w:rPr>
                <w:rFonts w:ascii="Calibri" w:hAnsi="Calibri"/>
              </w:rPr>
            </w:pPr>
            <w:r w:rsidRPr="00D43463">
              <w:rPr>
                <w:rFonts w:ascii="Calibri" w:hAnsi="Calibri"/>
              </w:rPr>
              <w:t xml:space="preserve">As participants post comments, identify a particularly insightful comment to share with the whole group during wrap-up of this tool. </w:t>
            </w:r>
          </w:p>
          <w:p w:rsidR="00BD3E73" w:rsidRPr="00D43463" w:rsidRDefault="00BD3E73" w:rsidP="0004295F">
            <w:pPr>
              <w:rPr>
                <w:rFonts w:ascii="Calibri" w:hAnsi="Calibri"/>
                <w:color w:val="auto"/>
              </w:rPr>
            </w:pPr>
          </w:p>
          <w:p w:rsidR="00BD3E73" w:rsidRPr="00D43463" w:rsidRDefault="00BD3E73" w:rsidP="0004295F">
            <w:pPr>
              <w:rPr>
                <w:rFonts w:ascii="Calibri" w:hAnsi="Calibri"/>
                <w:color w:val="auto"/>
              </w:rPr>
            </w:pPr>
            <w:r w:rsidRPr="001C3106">
              <w:rPr>
                <w:rFonts w:ascii="Calibri" w:hAnsi="Calibri"/>
                <w:color w:val="auto"/>
              </w:rPr>
              <w:t>Remind participants that tutorials on all of the tools are available in Appendix B</w:t>
            </w:r>
            <w:r>
              <w:rPr>
                <w:rFonts w:ascii="Calibri" w:hAnsi="Calibri"/>
                <w:color w:val="auto"/>
              </w:rPr>
              <w:t xml:space="preserve"> as well as a</w:t>
            </w:r>
            <w:r w:rsidRPr="001C3106">
              <w:rPr>
                <w:rFonts w:ascii="Calibri" w:hAnsi="Calibri"/>
                <w:color w:val="auto"/>
              </w:rPr>
              <w:t>dditional</w:t>
            </w:r>
            <w:r>
              <w:rPr>
                <w:rFonts w:ascii="Calibri" w:hAnsi="Calibri"/>
                <w:color w:val="auto"/>
              </w:rPr>
              <w:t xml:space="preserve"> web tools in each skill area. </w:t>
            </w:r>
          </w:p>
        </w:tc>
      </w:tr>
    </w:tbl>
    <w:p w:rsidR="00BD3E73" w:rsidRDefault="00BD3E73" w:rsidP="00BD3E73">
      <w:pPr>
        <w:rPr>
          <w:rFonts w:ascii="Calibri" w:eastAsia="Calibri" w:hAnsi="Calibri" w:cs="Calibri"/>
          <w:b/>
          <w:bCs/>
          <w:sz w:val="24"/>
          <w:szCs w:val="24"/>
        </w:rPr>
      </w:pPr>
    </w:p>
    <w:p w:rsidR="00BD3E73" w:rsidRPr="00192BCF" w:rsidRDefault="00BD3E73" w:rsidP="00BD3E73">
      <w:pPr>
        <w:pStyle w:val="ListParagraph"/>
        <w:numPr>
          <w:ilvl w:val="0"/>
          <w:numId w:val="39"/>
        </w:numPr>
        <w:rPr>
          <w:rFonts w:ascii="Calibri" w:eastAsia="Calibri" w:hAnsi="Calibri" w:cs="Calibri"/>
          <w:b/>
          <w:bCs/>
        </w:rPr>
      </w:pPr>
      <w:r w:rsidRPr="00D43463">
        <w:rPr>
          <w:rFonts w:ascii="Calibri" w:eastAsia="Calibri" w:hAnsi="Calibri" w:cs="Calibri"/>
          <w:b/>
          <w:bCs/>
        </w:rPr>
        <w:t xml:space="preserve">Applying Activity - </w:t>
      </w:r>
      <w:r w:rsidRPr="00D43463">
        <w:rPr>
          <w:rFonts w:ascii="Calibri" w:eastAsia="Calibri" w:hAnsi="Calibri" w:cs="Calibri"/>
          <w:b/>
        </w:rPr>
        <w:t>Unwrapping a Technology Tool</w:t>
      </w:r>
      <w:r>
        <w:rPr>
          <w:rFonts w:ascii="Calibri" w:eastAsia="Calibri" w:hAnsi="Calibri" w:cs="Calibri"/>
          <w:b/>
        </w:rPr>
        <w:t xml:space="preserve"> (20 minutes)</w:t>
      </w:r>
    </w:p>
    <w:p w:rsidR="00BD3E73" w:rsidRPr="00192BCF" w:rsidRDefault="00BD3E73" w:rsidP="00BD3E73">
      <w:pPr>
        <w:ind w:left="360"/>
        <w:rPr>
          <w:rFonts w:ascii="Calibri" w:eastAsia="Calibri" w:hAnsi="Calibri" w:cs="Calibri"/>
          <w:b/>
          <w:bCs/>
        </w:rPr>
      </w:pPr>
      <w:r w:rsidRPr="00035E01">
        <w:rPr>
          <w:rFonts w:ascii="Calibri" w:hAnsi="Calibri"/>
          <w:sz w:val="24"/>
          <w:szCs w:val="24"/>
        </w:rPr>
        <w:t xml:space="preserve">Trainer </w:t>
      </w:r>
      <w:r>
        <w:rPr>
          <w:rFonts w:ascii="Calibri" w:eastAsiaTheme="minorEastAsia" w:hAnsi="Calibri" w:cstheme="minorBidi"/>
          <w:color w:val="auto"/>
          <w:sz w:val="24"/>
          <w:szCs w:val="24"/>
        </w:rPr>
        <w:t>Note:  Refer to s</w:t>
      </w:r>
      <w:r w:rsidRPr="00035E01">
        <w:rPr>
          <w:rFonts w:ascii="Calibri" w:eastAsiaTheme="minorEastAsia" w:hAnsi="Calibri" w:cstheme="minorBidi"/>
          <w:color w:val="auto"/>
          <w:sz w:val="24"/>
          <w:szCs w:val="24"/>
        </w:rPr>
        <w:t xml:space="preserve">lide </w:t>
      </w:r>
      <w:r>
        <w:rPr>
          <w:rFonts w:ascii="Calibri" w:eastAsiaTheme="minorEastAsia" w:hAnsi="Calibri" w:cstheme="minorBidi"/>
          <w:color w:val="auto"/>
          <w:sz w:val="24"/>
          <w:szCs w:val="24"/>
        </w:rPr>
        <w:t xml:space="preserve">24 of </w:t>
      </w:r>
      <w:r w:rsidRPr="00035E01">
        <w:rPr>
          <w:rFonts w:ascii="Calibri" w:eastAsiaTheme="minorEastAsia" w:hAnsi="Calibri" w:cstheme="minorBidi"/>
          <w:color w:val="auto"/>
          <w:sz w:val="24"/>
          <w:szCs w:val="24"/>
        </w:rPr>
        <w:t>the</w:t>
      </w:r>
      <w:r w:rsidRPr="00035E01">
        <w:rPr>
          <w:rFonts w:ascii="Calibri" w:hAnsi="Calibri"/>
          <w:sz w:val="24"/>
          <w:szCs w:val="24"/>
        </w:rPr>
        <w:t xml:space="preserve"> </w:t>
      </w:r>
      <w:r w:rsidRPr="00035E01">
        <w:rPr>
          <w:rFonts w:ascii="Calibri" w:hAnsi="Calibri"/>
        </w:rPr>
        <w:t>PowerPoint</w:t>
      </w:r>
      <w:r w:rsidRPr="00035E01">
        <w:rPr>
          <w:rFonts w:ascii="Calibri" w:hAnsi="Calibri"/>
          <w:sz w:val="24"/>
          <w:szCs w:val="24"/>
        </w:rPr>
        <w:t xml:space="preserve"> presentation</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tblGrid>
      <w:tr w:rsidR="00BD3E73" w:rsidRPr="007B3A87" w:rsidTr="0004295F">
        <w:tc>
          <w:tcPr>
            <w:tcW w:w="8928" w:type="dxa"/>
          </w:tcPr>
          <w:p w:rsidR="00BD3E73" w:rsidRPr="00D43463" w:rsidRDefault="00BD3E73" w:rsidP="0004295F">
            <w:pPr>
              <w:pStyle w:val="ListParagraph"/>
              <w:numPr>
                <w:ilvl w:val="0"/>
                <w:numId w:val="14"/>
              </w:numPr>
              <w:rPr>
                <w:rFonts w:ascii="Calibri" w:hAnsi="Calibri"/>
              </w:rPr>
            </w:pPr>
            <w:r w:rsidRPr="00D43463">
              <w:rPr>
                <w:rFonts w:ascii="Calibri" w:hAnsi="Calibri"/>
              </w:rPr>
              <w:t xml:space="preserve">Trainer should </w:t>
            </w:r>
            <w:r>
              <w:rPr>
                <w:rFonts w:ascii="Calibri" w:hAnsi="Calibri"/>
              </w:rPr>
              <w:t>refer</w:t>
            </w:r>
            <w:r w:rsidRPr="00D43463">
              <w:rPr>
                <w:rFonts w:ascii="Calibri" w:hAnsi="Calibri"/>
              </w:rPr>
              <w:t xml:space="preserve"> participants to </w:t>
            </w:r>
            <w:r>
              <w:rPr>
                <w:rFonts w:ascii="Calibri" w:hAnsi="Calibri"/>
              </w:rPr>
              <w:t xml:space="preserve">Handout 6: </w:t>
            </w:r>
            <w:r w:rsidRPr="00D43463">
              <w:rPr>
                <w:rFonts w:ascii="Calibri" w:hAnsi="Calibri"/>
              </w:rPr>
              <w:t xml:space="preserve"> </w:t>
            </w:r>
            <w:proofErr w:type="gramStart"/>
            <w:r w:rsidRPr="00D43463">
              <w:rPr>
                <w:rFonts w:ascii="Calibri" w:hAnsi="Calibri"/>
              </w:rPr>
              <w:t>Unwrapping</w:t>
            </w:r>
            <w:proofErr w:type="gramEnd"/>
            <w:r w:rsidRPr="00D43463">
              <w:rPr>
                <w:rFonts w:ascii="Calibri" w:hAnsi="Calibri"/>
              </w:rPr>
              <w:t xml:space="preserve"> </w:t>
            </w:r>
            <w:r>
              <w:rPr>
                <w:rFonts w:ascii="Calibri" w:hAnsi="Calibri"/>
              </w:rPr>
              <w:t>a</w:t>
            </w:r>
            <w:r w:rsidRPr="00D43463">
              <w:rPr>
                <w:rFonts w:ascii="Calibri" w:hAnsi="Calibri"/>
              </w:rPr>
              <w:t xml:space="preserve"> Technology Tool.</w:t>
            </w:r>
          </w:p>
        </w:tc>
      </w:tr>
    </w:tbl>
    <w:p w:rsidR="00BD3E73" w:rsidRDefault="00BD3E73" w:rsidP="00BD3E73">
      <w:pPr>
        <w:pStyle w:val="ListParagraph"/>
        <w:numPr>
          <w:ilvl w:val="1"/>
          <w:numId w:val="14"/>
        </w:numPr>
      </w:pPr>
      <w:r>
        <w:t>Review the Unwrapping the Technology Tool handout.  First, you will provide basic information on the technology tool.  Then you will plot the cognitive level for using the tool on the revised Bloom’s taxonomy.   Use the A-B-C Method to complete the bottom section of the form.</w:t>
      </w:r>
    </w:p>
    <w:p w:rsidR="00BD3E73" w:rsidRDefault="00BD3E73" w:rsidP="00BD3E73"/>
    <w:p w:rsidR="00BD3E73" w:rsidRPr="00DF4A7B" w:rsidRDefault="00BD3E73" w:rsidP="00BD3E73">
      <w:pPr>
        <w:pStyle w:val="ListParagraph"/>
        <w:numPr>
          <w:ilvl w:val="2"/>
          <w:numId w:val="14"/>
        </w:numPr>
        <w:rPr>
          <w:rFonts w:ascii="Calibri" w:hAnsi="Calibri"/>
          <w:b/>
        </w:rPr>
      </w:pPr>
      <w:r w:rsidRPr="00DF4A7B">
        <w:rPr>
          <w:rFonts w:ascii="Calibri" w:hAnsi="Calibri"/>
          <w:b/>
        </w:rPr>
        <w:t>Applications</w:t>
      </w:r>
      <w:r w:rsidRPr="00DF4A7B">
        <w:rPr>
          <w:rFonts w:ascii="Calibri" w:hAnsi="Calibri"/>
          <w:b/>
        </w:rPr>
        <w:br/>
      </w:r>
      <w:r w:rsidRPr="00DF4A7B">
        <w:rPr>
          <w:rFonts w:ascii="Calibri" w:hAnsi="Calibri"/>
        </w:rPr>
        <w:t>Apply the tools to other grade levels and content areas</w:t>
      </w:r>
    </w:p>
    <w:p w:rsidR="00BD3E73" w:rsidRPr="00DF4A7B" w:rsidRDefault="00BD3E73" w:rsidP="00BD3E73">
      <w:pPr>
        <w:pStyle w:val="ListParagraph"/>
        <w:numPr>
          <w:ilvl w:val="2"/>
          <w:numId w:val="14"/>
        </w:numPr>
        <w:rPr>
          <w:rFonts w:ascii="Calibri" w:hAnsi="Calibri"/>
          <w:b/>
        </w:rPr>
      </w:pPr>
      <w:r w:rsidRPr="00DF4A7B">
        <w:rPr>
          <w:rFonts w:ascii="Calibri" w:hAnsi="Calibri"/>
          <w:b/>
        </w:rPr>
        <w:t>Barriers</w:t>
      </w:r>
      <w:r w:rsidRPr="00DF4A7B">
        <w:rPr>
          <w:rFonts w:ascii="Calibri" w:hAnsi="Calibri"/>
          <w:b/>
        </w:rPr>
        <w:br/>
      </w:r>
      <w:r w:rsidRPr="00DF4A7B">
        <w:rPr>
          <w:rFonts w:ascii="Calibri" w:hAnsi="Calibri"/>
        </w:rPr>
        <w:t>Identify limitations – equipment, time, difficulty, support</w:t>
      </w:r>
    </w:p>
    <w:p w:rsidR="00BD3E73" w:rsidRPr="00DF4A7B" w:rsidRDefault="00BD3E73" w:rsidP="00BD3E73">
      <w:pPr>
        <w:pStyle w:val="ListParagraph"/>
        <w:numPr>
          <w:ilvl w:val="2"/>
          <w:numId w:val="14"/>
        </w:numPr>
      </w:pPr>
      <w:r w:rsidRPr="00DF4A7B">
        <w:rPr>
          <w:rFonts w:ascii="Calibri" w:hAnsi="Calibri"/>
          <w:b/>
        </w:rPr>
        <w:t>Cautions</w:t>
      </w:r>
      <w:r w:rsidRPr="00DF4A7B">
        <w:rPr>
          <w:rFonts w:ascii="Calibri" w:hAnsi="Calibri"/>
          <w:b/>
        </w:rPr>
        <w:br/>
      </w:r>
      <w:r w:rsidRPr="00DF4A7B">
        <w:rPr>
          <w:rFonts w:ascii="Calibri" w:hAnsi="Calibri"/>
        </w:rPr>
        <w:t>Advice, tips, suggestions, and examples</w:t>
      </w:r>
    </w:p>
    <w:p w:rsidR="00BD3E73" w:rsidRDefault="00BD3E73" w:rsidP="00BD3E73"/>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tblGrid>
      <w:tr w:rsidR="00BD3E73" w:rsidRPr="007B3A87" w:rsidTr="0004295F">
        <w:tc>
          <w:tcPr>
            <w:tcW w:w="8928" w:type="dxa"/>
          </w:tcPr>
          <w:p w:rsidR="00BD3E73" w:rsidRPr="00D43463" w:rsidRDefault="00BD3E73" w:rsidP="0004295F">
            <w:pPr>
              <w:rPr>
                <w:rFonts w:ascii="Calibri" w:hAnsi="Calibri"/>
                <w:sz w:val="12"/>
              </w:rPr>
            </w:pPr>
          </w:p>
        </w:tc>
      </w:tr>
      <w:tr w:rsidR="00BD3E73" w:rsidRPr="007B3A87" w:rsidTr="0004295F">
        <w:tc>
          <w:tcPr>
            <w:tcW w:w="8928" w:type="dxa"/>
          </w:tcPr>
          <w:p w:rsidR="00BD3E73" w:rsidRPr="00D43463" w:rsidRDefault="00BD3E73" w:rsidP="0004295F">
            <w:pPr>
              <w:pStyle w:val="ListParagraph"/>
              <w:ind w:left="0"/>
              <w:rPr>
                <w:rFonts w:ascii="Calibri" w:hAnsi="Calibri"/>
                <w:sz w:val="12"/>
              </w:rPr>
            </w:pPr>
          </w:p>
        </w:tc>
      </w:tr>
      <w:tr w:rsidR="00BD3E73" w:rsidRPr="00D43463" w:rsidTr="0004295F">
        <w:tc>
          <w:tcPr>
            <w:tcW w:w="8928" w:type="dxa"/>
          </w:tcPr>
          <w:p w:rsidR="00BD3E73" w:rsidRPr="00192BCF" w:rsidRDefault="00BD3E73" w:rsidP="0004295F">
            <w:pPr>
              <w:pStyle w:val="ListParagraph"/>
              <w:numPr>
                <w:ilvl w:val="1"/>
                <w:numId w:val="14"/>
              </w:numPr>
              <w:rPr>
                <w:rFonts w:ascii="Calibri" w:hAnsi="Calibri"/>
              </w:rPr>
            </w:pPr>
            <w:r w:rsidRPr="00192BCF">
              <w:rPr>
                <w:rFonts w:ascii="Calibri" w:hAnsi="Calibri"/>
              </w:rPr>
              <w:t>Processing Activity – Unwrap a Tool (15 minutes)</w:t>
            </w:r>
          </w:p>
        </w:tc>
      </w:tr>
    </w:tbl>
    <w:p w:rsidR="00BD3E73" w:rsidRPr="00D43463" w:rsidRDefault="00BD3E73" w:rsidP="00BD3E73">
      <w:pPr>
        <w:pStyle w:val="ListParagraph"/>
        <w:numPr>
          <w:ilvl w:val="2"/>
          <w:numId w:val="14"/>
        </w:numPr>
        <w:rPr>
          <w:rFonts w:ascii="Calibri" w:hAnsi="Calibri"/>
        </w:rPr>
      </w:pPr>
      <w:r w:rsidRPr="00D43463">
        <w:rPr>
          <w:rFonts w:ascii="Calibri" w:hAnsi="Calibri"/>
        </w:rPr>
        <w:t xml:space="preserve">Trainer should make sure participants can access </w:t>
      </w:r>
      <w:r>
        <w:rPr>
          <w:rFonts w:ascii="Calibri" w:hAnsi="Calibri"/>
        </w:rPr>
        <w:t xml:space="preserve">Handout 7 </w:t>
      </w:r>
      <w:r w:rsidRPr="00D43463">
        <w:rPr>
          <w:rFonts w:ascii="Calibri" w:hAnsi="Calibri"/>
        </w:rPr>
        <w:t>digitally.  This document is available for editing in Microsoft Word.</w:t>
      </w:r>
    </w:p>
    <w:p w:rsidR="00BD3E73" w:rsidRPr="00D43463" w:rsidRDefault="00BD3E73" w:rsidP="00BD3E73">
      <w:pPr>
        <w:pStyle w:val="ListParagraph"/>
        <w:numPr>
          <w:ilvl w:val="2"/>
          <w:numId w:val="14"/>
        </w:numPr>
        <w:rPr>
          <w:rFonts w:ascii="Calibri" w:hAnsi="Calibri"/>
        </w:rPr>
      </w:pPr>
      <w:r w:rsidRPr="00D43463">
        <w:rPr>
          <w:rFonts w:ascii="Calibri" w:hAnsi="Calibri"/>
        </w:rPr>
        <w:t xml:space="preserve">Have participants to choose a tool to “unwrap.”  This web tool should be one that the participant has both knowledge and experience using with students.  </w:t>
      </w:r>
    </w:p>
    <w:p w:rsidR="00BD3E73" w:rsidRDefault="00BD3E73" w:rsidP="00BD3E73">
      <w:pPr>
        <w:pStyle w:val="ListParagraph"/>
        <w:numPr>
          <w:ilvl w:val="2"/>
          <w:numId w:val="14"/>
        </w:numPr>
        <w:rPr>
          <w:rFonts w:ascii="Calibri" w:hAnsi="Calibri"/>
        </w:rPr>
      </w:pPr>
      <w:r>
        <w:rPr>
          <w:rFonts w:ascii="Calibri" w:hAnsi="Calibri"/>
        </w:rPr>
        <w:t>Trainer should direct the participants to the sample for reference.</w:t>
      </w:r>
    </w:p>
    <w:p w:rsidR="00BD3E73" w:rsidRPr="002F29D8" w:rsidRDefault="00BD3E73" w:rsidP="00BD3E73">
      <w:pPr>
        <w:pStyle w:val="ListParagraph"/>
        <w:numPr>
          <w:ilvl w:val="0"/>
          <w:numId w:val="14"/>
        </w:numPr>
        <w:rPr>
          <w:rFonts w:ascii="Calibri" w:hAnsi="Calibri"/>
        </w:rPr>
      </w:pPr>
      <w:r w:rsidRPr="0046055A">
        <w:rPr>
          <w:rFonts w:ascii="Calibri" w:hAnsi="Calibri"/>
        </w:rPr>
        <w:t xml:space="preserve">Allow participants time to complete the Unwrapping the Technology Tool activity. </w:t>
      </w:r>
    </w:p>
    <w:p w:rsidR="00BD3E73" w:rsidRDefault="00BD3E73" w:rsidP="00BD3E73">
      <w:pPr>
        <w:rPr>
          <w:rFonts w:ascii="Calibri" w:eastAsia="Calibri" w:hAnsi="Calibri" w:cs="Calibri"/>
          <w:b/>
          <w:bCs/>
          <w:sz w:val="24"/>
          <w:szCs w:val="24"/>
        </w:rPr>
      </w:pPr>
    </w:p>
    <w:p w:rsidR="00BD3E73" w:rsidRDefault="00BD3E73" w:rsidP="00BD3E73">
      <w:pPr>
        <w:pStyle w:val="ListParagraph"/>
        <w:numPr>
          <w:ilvl w:val="0"/>
          <w:numId w:val="39"/>
        </w:numPr>
        <w:rPr>
          <w:rFonts w:ascii="Calibri" w:eastAsia="Calibri" w:hAnsi="Calibri" w:cs="Calibri"/>
          <w:b/>
          <w:bCs/>
        </w:rPr>
      </w:pPr>
      <w:r w:rsidRPr="00D43463">
        <w:rPr>
          <w:rFonts w:ascii="Calibri" w:eastAsia="Calibri" w:hAnsi="Calibri" w:cs="Calibri"/>
          <w:b/>
          <w:bCs/>
        </w:rPr>
        <w:t>Closing Activity</w:t>
      </w:r>
      <w:r>
        <w:rPr>
          <w:rFonts w:ascii="Calibri" w:eastAsia="Calibri" w:hAnsi="Calibri" w:cs="Calibri"/>
          <w:b/>
          <w:bCs/>
        </w:rPr>
        <w:t xml:space="preserve"> (10 minutes)</w:t>
      </w:r>
    </w:p>
    <w:p w:rsidR="00BD3E73" w:rsidRPr="00192BCF" w:rsidRDefault="00BD3E73" w:rsidP="00BD3E73">
      <w:pPr>
        <w:pStyle w:val="ListParagraph"/>
        <w:ind w:left="1080"/>
        <w:rPr>
          <w:rFonts w:ascii="Calibri" w:eastAsia="Calibri" w:hAnsi="Calibri" w:cs="Calibri"/>
          <w:b/>
          <w:bCs/>
        </w:rPr>
      </w:pPr>
      <w:r w:rsidRPr="00192BCF">
        <w:rPr>
          <w:rFonts w:ascii="Calibri" w:hAnsi="Calibri"/>
        </w:rPr>
        <w:t>Trainer Note:  Refer to slide 2</w:t>
      </w:r>
      <w:r>
        <w:rPr>
          <w:rFonts w:ascii="Calibri" w:hAnsi="Calibri"/>
        </w:rPr>
        <w:t>5</w:t>
      </w:r>
      <w:r w:rsidRPr="00192BCF">
        <w:rPr>
          <w:rFonts w:ascii="Calibri" w:hAnsi="Calibri"/>
        </w:rPr>
        <w:t xml:space="preserve"> of the PowerPoint presentation</w:t>
      </w:r>
    </w:p>
    <w:p w:rsidR="00BD3E73" w:rsidRDefault="00BD3E73" w:rsidP="00BD3E73">
      <w:pPr>
        <w:pStyle w:val="ListParagraph"/>
        <w:numPr>
          <w:ilvl w:val="0"/>
          <w:numId w:val="14"/>
        </w:numPr>
        <w:rPr>
          <w:rFonts w:ascii="Calibri" w:hAnsi="Calibri"/>
        </w:rPr>
      </w:pPr>
      <w:r>
        <w:rPr>
          <w:rFonts w:ascii="Calibri" w:hAnsi="Calibri"/>
        </w:rPr>
        <w:t>Trainer should review what was learned in the Web 2.0 Tools Session.</w:t>
      </w:r>
    </w:p>
    <w:p w:rsidR="00BD3E73" w:rsidRDefault="00BD3E73" w:rsidP="00BD3E73">
      <w:pPr>
        <w:pStyle w:val="ListParagraph"/>
        <w:ind w:left="1080"/>
      </w:pPr>
      <w:r>
        <w:lastRenderedPageBreak/>
        <w:t>Recall the Tools introduced for each of the session activities.  Refer participants to Handout 7:  Closing Activity.</w:t>
      </w:r>
    </w:p>
    <w:p w:rsidR="00BD3E73" w:rsidRDefault="00BD3E73" w:rsidP="00BD3E73"/>
    <w:p w:rsidR="00BD3E73" w:rsidRPr="00C11A94" w:rsidRDefault="00BD3E73" w:rsidP="00BD3E73">
      <w:pPr>
        <w:pStyle w:val="ListParagraph"/>
        <w:numPr>
          <w:ilvl w:val="1"/>
          <w:numId w:val="14"/>
        </w:numPr>
        <w:rPr>
          <w:rFonts w:ascii="Calibri" w:hAnsi="Calibri"/>
        </w:rPr>
      </w:pPr>
      <w:r>
        <w:rPr>
          <w:rFonts w:ascii="Calibri" w:hAnsi="Calibri"/>
          <w:b/>
        </w:rPr>
        <w:t>Introduction</w:t>
      </w:r>
      <w:r>
        <w:rPr>
          <w:rFonts w:ascii="Calibri" w:hAnsi="Calibri"/>
          <w:b/>
        </w:rPr>
        <w:br/>
      </w:r>
      <w:r w:rsidRPr="00C11A94">
        <w:rPr>
          <w:rFonts w:ascii="Calibri" w:hAnsi="Calibri"/>
        </w:rPr>
        <w:t>Pirate Pad</w:t>
      </w:r>
    </w:p>
    <w:p w:rsidR="00BD3E73" w:rsidRPr="00DF4A7B" w:rsidRDefault="00BD3E73" w:rsidP="00BD3E73">
      <w:pPr>
        <w:pStyle w:val="ListParagraph"/>
        <w:numPr>
          <w:ilvl w:val="1"/>
          <w:numId w:val="14"/>
        </w:numPr>
        <w:rPr>
          <w:rFonts w:ascii="Calibri" w:hAnsi="Calibri"/>
          <w:b/>
        </w:rPr>
      </w:pPr>
      <w:r>
        <w:rPr>
          <w:rFonts w:ascii="Calibri" w:hAnsi="Calibri"/>
          <w:b/>
        </w:rPr>
        <w:t>Information, Media, and Technology</w:t>
      </w:r>
      <w:r w:rsidRPr="00DF4A7B">
        <w:rPr>
          <w:rFonts w:ascii="Calibri" w:hAnsi="Calibri"/>
          <w:b/>
        </w:rPr>
        <w:br/>
      </w:r>
      <w:r>
        <w:rPr>
          <w:rFonts w:ascii="Calibri" w:hAnsi="Calibri"/>
        </w:rPr>
        <w:t>Diigo, Survey Monkey, and Quizlet</w:t>
      </w:r>
    </w:p>
    <w:p w:rsidR="00BD3E73" w:rsidRPr="00DF4A7B" w:rsidRDefault="00BD3E73" w:rsidP="00BD3E73">
      <w:pPr>
        <w:pStyle w:val="ListParagraph"/>
        <w:numPr>
          <w:ilvl w:val="1"/>
          <w:numId w:val="14"/>
        </w:numPr>
        <w:rPr>
          <w:rFonts w:ascii="Calibri" w:hAnsi="Calibri"/>
          <w:b/>
        </w:rPr>
      </w:pPr>
      <w:r>
        <w:rPr>
          <w:rFonts w:ascii="Calibri" w:hAnsi="Calibri"/>
          <w:b/>
        </w:rPr>
        <w:t>Collaboration</w:t>
      </w:r>
      <w:r>
        <w:rPr>
          <w:rFonts w:ascii="Calibri" w:hAnsi="Calibri"/>
        </w:rPr>
        <w:br/>
        <w:t>Google Docs, Blogs, and Wikis</w:t>
      </w:r>
    </w:p>
    <w:p w:rsidR="00BD3E73" w:rsidRPr="00C11A94" w:rsidRDefault="00BD3E73" w:rsidP="00BD3E73">
      <w:pPr>
        <w:pStyle w:val="ListParagraph"/>
        <w:numPr>
          <w:ilvl w:val="1"/>
          <w:numId w:val="14"/>
        </w:numPr>
      </w:pPr>
      <w:r w:rsidRPr="00DF4A7B">
        <w:rPr>
          <w:rFonts w:ascii="Calibri" w:hAnsi="Calibri"/>
          <w:b/>
        </w:rPr>
        <w:t>C</w:t>
      </w:r>
      <w:r>
        <w:rPr>
          <w:rFonts w:ascii="Calibri" w:hAnsi="Calibri"/>
          <w:b/>
        </w:rPr>
        <w:t>ommunication</w:t>
      </w:r>
      <w:r>
        <w:rPr>
          <w:rFonts w:ascii="Calibri" w:hAnsi="Calibri"/>
          <w:b/>
        </w:rPr>
        <w:br/>
      </w:r>
      <w:r>
        <w:rPr>
          <w:rFonts w:ascii="Calibri" w:hAnsi="Calibri"/>
        </w:rPr>
        <w:t>Voicethread and Blabberize</w:t>
      </w:r>
    </w:p>
    <w:p w:rsidR="00BD3E73" w:rsidRPr="00192BCF" w:rsidRDefault="00BD3E73" w:rsidP="00BD3E73">
      <w:pPr>
        <w:pStyle w:val="ListParagraph"/>
        <w:numPr>
          <w:ilvl w:val="1"/>
          <w:numId w:val="14"/>
        </w:numPr>
      </w:pPr>
      <w:r>
        <w:rPr>
          <w:rFonts w:ascii="Calibri" w:hAnsi="Calibri"/>
          <w:b/>
        </w:rPr>
        <w:t>Creativity</w:t>
      </w:r>
      <w:r w:rsidRPr="00DF4A7B">
        <w:rPr>
          <w:rFonts w:ascii="Calibri" w:hAnsi="Calibri"/>
          <w:b/>
        </w:rPr>
        <w:br/>
      </w:r>
      <w:r>
        <w:rPr>
          <w:rFonts w:ascii="Calibri" w:hAnsi="Calibri"/>
        </w:rPr>
        <w:t>Voki and Mixbook</w:t>
      </w:r>
    </w:p>
    <w:p w:rsidR="00BD3E73" w:rsidRDefault="00BD3E73" w:rsidP="00BD3E73">
      <w:pPr>
        <w:pStyle w:val="ListParagraph"/>
        <w:numPr>
          <w:ilvl w:val="0"/>
          <w:numId w:val="14"/>
        </w:numPr>
        <w:rPr>
          <w:rFonts w:ascii="Calibri" w:hAnsi="Calibri"/>
        </w:rPr>
      </w:pPr>
      <w:r>
        <w:rPr>
          <w:rFonts w:ascii="Calibri" w:hAnsi="Calibri"/>
        </w:rPr>
        <w:t xml:space="preserve">Trainer should ask participants for final thoughts about sharing these tools with teachers in their schools.  Sample prompting questions include: </w:t>
      </w:r>
      <w:r w:rsidRPr="00674DD0">
        <w:rPr>
          <w:rFonts w:ascii="Calibri" w:hAnsi="Calibri"/>
          <w:i/>
        </w:rPr>
        <w:t>Who would be most interested in learning to use these tools with students?  When and how should this training be offered to them?  What specific actions should I take to assure the success for this training?</w:t>
      </w:r>
    </w:p>
    <w:p w:rsidR="00BD3E73" w:rsidRDefault="00BD3E73" w:rsidP="00BD3E73">
      <w:pPr>
        <w:pStyle w:val="ListParagraph"/>
        <w:numPr>
          <w:ilvl w:val="0"/>
          <w:numId w:val="14"/>
        </w:numPr>
        <w:rPr>
          <w:rFonts w:ascii="Calibri" w:hAnsi="Calibri"/>
        </w:rPr>
      </w:pPr>
      <w:r w:rsidRPr="00392489">
        <w:rPr>
          <w:rFonts w:ascii="Calibri" w:hAnsi="Calibri"/>
        </w:rPr>
        <w:t xml:space="preserve">Participants will complete surveys of the session and receive certificates for attendance.  (if provided)  </w:t>
      </w:r>
    </w:p>
    <w:p w:rsidR="00BD3E73" w:rsidRPr="00392489" w:rsidRDefault="00BD3E73" w:rsidP="00BD3E73">
      <w:pPr>
        <w:ind w:left="1080"/>
        <w:rPr>
          <w:rFonts w:ascii="Calibri" w:hAnsi="Calibri"/>
        </w:rPr>
      </w:pPr>
    </w:p>
    <w:p w:rsidR="00BD3E73" w:rsidRDefault="00BD3E73" w:rsidP="00BD3E73">
      <w:pPr>
        <w:spacing w:line="240" w:lineRule="auto"/>
        <w:rPr>
          <w:rFonts w:ascii="Calibri" w:eastAsia="Calibri" w:hAnsi="Calibri" w:cs="Calibri"/>
          <w:b/>
          <w:bCs/>
          <w:sz w:val="48"/>
          <w:szCs w:val="48"/>
        </w:rPr>
      </w:pPr>
      <w:r>
        <w:rPr>
          <w:rFonts w:ascii="Calibri" w:eastAsia="Calibri" w:hAnsi="Calibri" w:cs="Calibri"/>
          <w:b/>
          <w:bCs/>
          <w:sz w:val="48"/>
          <w:szCs w:val="48"/>
        </w:rPr>
        <w:br w:type="page"/>
      </w:r>
    </w:p>
    <w:p w:rsidR="00087393" w:rsidRDefault="00087393"/>
    <w:sectPr w:rsidR="00087393"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A59CEABA">
      <w:start w:val="1"/>
      <w:numFmt w:val="bullet"/>
      <w:lvlText w:val="●"/>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5E38F5B0">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2AECF2D6">
      <w:start w:val="1"/>
      <w:numFmt w:val="bullet"/>
      <w:lvlText w:val="■"/>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7C449C8A">
      <w:start w:val="1"/>
      <w:numFmt w:val="bullet"/>
      <w:lvlText w:val="●"/>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DA80171C">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12B63A52">
      <w:start w:val="1"/>
      <w:numFmt w:val="bullet"/>
      <w:lvlText w:val="■"/>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CCFC8864">
      <w:start w:val="1"/>
      <w:numFmt w:val="bullet"/>
      <w:lvlText w:val="●"/>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C8B0B16A">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BDC2651C">
      <w:start w:val="1"/>
      <w:numFmt w:val="bullet"/>
      <w:lvlText w:val="■"/>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1">
    <w:nsid w:val="00000002"/>
    <w:multiLevelType w:val="hybridMultilevel"/>
    <w:tmpl w:val="00000002"/>
    <w:lvl w:ilvl="0" w:tplc="DD1E6CCC">
      <w:start w:val="1"/>
      <w:numFmt w:val="bullet"/>
      <w:lvlText w:val="●"/>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5D3674CC">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2284716A">
      <w:start w:val="1"/>
      <w:numFmt w:val="bullet"/>
      <w:lvlText w:val="■"/>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7DBE7238">
      <w:start w:val="1"/>
      <w:numFmt w:val="bullet"/>
      <w:lvlText w:val="●"/>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482E7F1E">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1B4470A0">
      <w:start w:val="1"/>
      <w:numFmt w:val="bullet"/>
      <w:lvlText w:val="■"/>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3DD0CCEE">
      <w:start w:val="1"/>
      <w:numFmt w:val="bullet"/>
      <w:lvlText w:val="●"/>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43769BE8">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ACE42BB4">
      <w:start w:val="1"/>
      <w:numFmt w:val="bullet"/>
      <w:lvlText w:val="■"/>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2">
    <w:nsid w:val="00000003"/>
    <w:multiLevelType w:val="hybridMultilevel"/>
    <w:tmpl w:val="00000003"/>
    <w:lvl w:ilvl="0" w:tplc="74AAFFEE">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1" w:tplc="06541DA6">
      <w:start w:val="1"/>
      <w:numFmt w:val="bullet"/>
      <w:lvlText w:val="○"/>
      <w:lvlJc w:val="left"/>
      <w:pPr>
        <w:tabs>
          <w:tab w:val="num" w:pos="1800"/>
        </w:tabs>
        <w:ind w:left="2160" w:hanging="360"/>
      </w:pPr>
      <w:rPr>
        <w:rFonts w:ascii="Calibri" w:eastAsia="Calibri" w:hAnsi="Calibri" w:cs="Calibri"/>
        <w:b w:val="0"/>
        <w:bCs w:val="0"/>
        <w:i w:val="0"/>
        <w:iCs w:val="0"/>
        <w:strike w:val="0"/>
        <w:color w:val="000000"/>
        <w:sz w:val="24"/>
        <w:szCs w:val="24"/>
        <w:u w:val="none"/>
      </w:rPr>
    </w:lvl>
    <w:lvl w:ilvl="2" w:tplc="BB7056D4">
      <w:start w:val="1"/>
      <w:numFmt w:val="bullet"/>
      <w:lvlText w:val="■"/>
      <w:lvlJc w:val="right"/>
      <w:pPr>
        <w:tabs>
          <w:tab w:val="num" w:pos="2520"/>
        </w:tabs>
        <w:ind w:left="2880" w:hanging="180"/>
      </w:pPr>
      <w:rPr>
        <w:rFonts w:ascii="Calibri" w:eastAsia="Calibri" w:hAnsi="Calibri" w:cs="Calibri"/>
        <w:b w:val="0"/>
        <w:bCs w:val="0"/>
        <w:i w:val="0"/>
        <w:iCs w:val="0"/>
        <w:strike w:val="0"/>
        <w:color w:val="000000"/>
        <w:sz w:val="24"/>
        <w:szCs w:val="24"/>
        <w:u w:val="none"/>
      </w:rPr>
    </w:lvl>
    <w:lvl w:ilvl="3" w:tplc="79D451EE">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4" w:tplc="ACF0ECDE">
      <w:start w:val="1"/>
      <w:numFmt w:val="bullet"/>
      <w:lvlText w:val="○"/>
      <w:lvlJc w:val="left"/>
      <w:pPr>
        <w:tabs>
          <w:tab w:val="num" w:pos="3960"/>
        </w:tabs>
        <w:ind w:left="4320" w:hanging="360"/>
      </w:pPr>
      <w:rPr>
        <w:rFonts w:ascii="Calibri" w:eastAsia="Calibri" w:hAnsi="Calibri" w:cs="Calibri"/>
        <w:b w:val="0"/>
        <w:bCs w:val="0"/>
        <w:i w:val="0"/>
        <w:iCs w:val="0"/>
        <w:strike w:val="0"/>
        <w:color w:val="000000"/>
        <w:sz w:val="24"/>
        <w:szCs w:val="24"/>
        <w:u w:val="none"/>
      </w:rPr>
    </w:lvl>
    <w:lvl w:ilvl="5" w:tplc="8E561B5C">
      <w:start w:val="1"/>
      <w:numFmt w:val="bullet"/>
      <w:lvlText w:val="■"/>
      <w:lvlJc w:val="right"/>
      <w:pPr>
        <w:tabs>
          <w:tab w:val="num" w:pos="4680"/>
        </w:tabs>
        <w:ind w:left="5040" w:hanging="180"/>
      </w:pPr>
      <w:rPr>
        <w:rFonts w:ascii="Calibri" w:eastAsia="Calibri" w:hAnsi="Calibri" w:cs="Calibri"/>
        <w:b w:val="0"/>
        <w:bCs w:val="0"/>
        <w:i w:val="0"/>
        <w:iCs w:val="0"/>
        <w:strike w:val="0"/>
        <w:color w:val="000000"/>
        <w:sz w:val="24"/>
        <w:szCs w:val="24"/>
        <w:u w:val="none"/>
      </w:rPr>
    </w:lvl>
    <w:lvl w:ilvl="6" w:tplc="0BE00954">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7" w:tplc="4A982B34">
      <w:start w:val="1"/>
      <w:numFmt w:val="bullet"/>
      <w:lvlText w:val="○"/>
      <w:lvlJc w:val="left"/>
      <w:pPr>
        <w:tabs>
          <w:tab w:val="num" w:pos="6120"/>
        </w:tabs>
        <w:ind w:left="6480" w:hanging="360"/>
      </w:pPr>
      <w:rPr>
        <w:rFonts w:ascii="Calibri" w:eastAsia="Calibri" w:hAnsi="Calibri" w:cs="Calibri"/>
        <w:b w:val="0"/>
        <w:bCs w:val="0"/>
        <w:i w:val="0"/>
        <w:iCs w:val="0"/>
        <w:strike w:val="0"/>
        <w:color w:val="000000"/>
        <w:sz w:val="24"/>
        <w:szCs w:val="24"/>
        <w:u w:val="none"/>
      </w:rPr>
    </w:lvl>
    <w:lvl w:ilvl="8" w:tplc="E0F6D7DE">
      <w:start w:val="1"/>
      <w:numFmt w:val="bullet"/>
      <w:lvlText w:val="■"/>
      <w:lvlJc w:val="right"/>
      <w:pPr>
        <w:tabs>
          <w:tab w:val="num" w:pos="6840"/>
        </w:tabs>
        <w:ind w:left="7200" w:hanging="180"/>
      </w:pPr>
      <w:rPr>
        <w:rFonts w:ascii="Calibri" w:eastAsia="Calibri" w:hAnsi="Calibri" w:cs="Calibri"/>
        <w:b w:val="0"/>
        <w:bCs w:val="0"/>
        <w:i w:val="0"/>
        <w:iCs w:val="0"/>
        <w:strike w:val="0"/>
        <w:color w:val="000000"/>
        <w:sz w:val="24"/>
        <w:szCs w:val="24"/>
        <w:u w:val="none"/>
      </w:rPr>
    </w:lvl>
  </w:abstractNum>
  <w:abstractNum w:abstractNumId="3">
    <w:nsid w:val="00000004"/>
    <w:multiLevelType w:val="hybridMultilevel"/>
    <w:tmpl w:val="979496B0"/>
    <w:lvl w:ilvl="0" w:tplc="F854640E">
      <w:start w:val="1"/>
      <w:numFmt w:val="bullet"/>
      <w:lvlText w:val="●"/>
      <w:lvlJc w:val="left"/>
      <w:pPr>
        <w:tabs>
          <w:tab w:val="num" w:pos="-720"/>
        </w:tabs>
        <w:ind w:left="-360" w:hanging="360"/>
      </w:pPr>
      <w:rPr>
        <w:rFonts w:ascii="Calibri" w:eastAsia="Calibri" w:hAnsi="Calibri" w:cs="Calibri"/>
        <w:b w:val="0"/>
        <w:bCs w:val="0"/>
        <w:i w:val="0"/>
        <w:iCs w:val="0"/>
        <w:strike w:val="0"/>
        <w:color w:val="000000"/>
        <w:sz w:val="24"/>
        <w:szCs w:val="24"/>
        <w:u w:val="none"/>
      </w:rPr>
    </w:lvl>
    <w:lvl w:ilvl="1" w:tplc="CAD00D00">
      <w:start w:val="1"/>
      <w:numFmt w:val="bullet"/>
      <w:lvlText w:val="○"/>
      <w:lvlJc w:val="left"/>
      <w:pPr>
        <w:tabs>
          <w:tab w:val="num" w:pos="0"/>
        </w:tabs>
        <w:ind w:left="360" w:hanging="360"/>
      </w:pPr>
      <w:rPr>
        <w:rFonts w:ascii="Calibri" w:eastAsia="Calibri" w:hAnsi="Calibri" w:cs="Calibri"/>
        <w:b w:val="0"/>
        <w:bCs w:val="0"/>
        <w:i w:val="0"/>
        <w:iCs w:val="0"/>
        <w:strike w:val="0"/>
        <w:color w:val="000000"/>
        <w:sz w:val="24"/>
        <w:szCs w:val="24"/>
        <w:u w:val="none"/>
      </w:rPr>
    </w:lvl>
    <w:lvl w:ilvl="2" w:tplc="FF947608">
      <w:start w:val="1"/>
      <w:numFmt w:val="bullet"/>
      <w:lvlText w:val="■"/>
      <w:lvlJc w:val="right"/>
      <w:pPr>
        <w:tabs>
          <w:tab w:val="num" w:pos="720"/>
        </w:tabs>
        <w:ind w:left="1080" w:hanging="180"/>
      </w:pPr>
      <w:rPr>
        <w:rFonts w:ascii="Calibri" w:eastAsia="Calibri" w:hAnsi="Calibri" w:cs="Calibri"/>
        <w:b w:val="0"/>
        <w:bCs w:val="0"/>
        <w:i w:val="0"/>
        <w:iCs w:val="0"/>
        <w:strike w:val="0"/>
        <w:color w:val="000000"/>
        <w:sz w:val="24"/>
        <w:szCs w:val="24"/>
        <w:u w:val="none"/>
      </w:rPr>
    </w:lvl>
    <w:lvl w:ilvl="3" w:tplc="A5FAF738">
      <w:start w:val="1"/>
      <w:numFmt w:val="bullet"/>
      <w:lvlText w:val="●"/>
      <w:lvlJc w:val="left"/>
      <w:pPr>
        <w:tabs>
          <w:tab w:val="num" w:pos="1440"/>
        </w:tabs>
        <w:ind w:left="1800" w:hanging="360"/>
      </w:pPr>
      <w:rPr>
        <w:rFonts w:ascii="Calibri" w:eastAsia="Calibri" w:hAnsi="Calibri" w:cs="Calibri"/>
        <w:b w:val="0"/>
        <w:bCs w:val="0"/>
        <w:i w:val="0"/>
        <w:iCs w:val="0"/>
        <w:strike w:val="0"/>
        <w:color w:val="000000"/>
        <w:sz w:val="24"/>
        <w:szCs w:val="24"/>
        <w:u w:val="none"/>
      </w:rPr>
    </w:lvl>
    <w:lvl w:ilvl="4" w:tplc="C13838DC">
      <w:start w:val="1"/>
      <w:numFmt w:val="bullet"/>
      <w:lvlText w:val="○"/>
      <w:lvlJc w:val="left"/>
      <w:pPr>
        <w:tabs>
          <w:tab w:val="num" w:pos="2160"/>
        </w:tabs>
        <w:ind w:left="2520" w:hanging="360"/>
      </w:pPr>
      <w:rPr>
        <w:rFonts w:ascii="Calibri" w:eastAsia="Calibri" w:hAnsi="Calibri" w:cs="Calibri"/>
        <w:b w:val="0"/>
        <w:bCs w:val="0"/>
        <w:i w:val="0"/>
        <w:iCs w:val="0"/>
        <w:strike w:val="0"/>
        <w:color w:val="000000"/>
        <w:sz w:val="24"/>
        <w:szCs w:val="24"/>
        <w:u w:val="none"/>
      </w:rPr>
    </w:lvl>
    <w:lvl w:ilvl="5" w:tplc="A09AC274">
      <w:start w:val="1"/>
      <w:numFmt w:val="bullet"/>
      <w:lvlText w:val="■"/>
      <w:lvlJc w:val="right"/>
      <w:pPr>
        <w:tabs>
          <w:tab w:val="num" w:pos="2880"/>
        </w:tabs>
        <w:ind w:left="3240" w:hanging="180"/>
      </w:pPr>
      <w:rPr>
        <w:rFonts w:ascii="Calibri" w:eastAsia="Calibri" w:hAnsi="Calibri" w:cs="Calibri"/>
        <w:b w:val="0"/>
        <w:bCs w:val="0"/>
        <w:i w:val="0"/>
        <w:iCs w:val="0"/>
        <w:strike w:val="0"/>
        <w:color w:val="000000"/>
        <w:sz w:val="24"/>
        <w:szCs w:val="24"/>
        <w:u w:val="none"/>
      </w:rPr>
    </w:lvl>
    <w:lvl w:ilvl="6" w:tplc="91D07888">
      <w:start w:val="1"/>
      <w:numFmt w:val="bullet"/>
      <w:lvlText w:val="●"/>
      <w:lvlJc w:val="left"/>
      <w:pPr>
        <w:tabs>
          <w:tab w:val="num" w:pos="3600"/>
        </w:tabs>
        <w:ind w:left="3960" w:hanging="360"/>
      </w:pPr>
      <w:rPr>
        <w:rFonts w:ascii="Calibri" w:eastAsia="Calibri" w:hAnsi="Calibri" w:cs="Calibri"/>
        <w:b w:val="0"/>
        <w:bCs w:val="0"/>
        <w:i w:val="0"/>
        <w:iCs w:val="0"/>
        <w:strike w:val="0"/>
        <w:color w:val="000000"/>
        <w:sz w:val="24"/>
        <w:szCs w:val="24"/>
        <w:u w:val="none"/>
      </w:rPr>
    </w:lvl>
    <w:lvl w:ilvl="7" w:tplc="8244CA1E">
      <w:start w:val="1"/>
      <w:numFmt w:val="bullet"/>
      <w:lvlText w:val="○"/>
      <w:lvlJc w:val="left"/>
      <w:pPr>
        <w:tabs>
          <w:tab w:val="num" w:pos="4320"/>
        </w:tabs>
        <w:ind w:left="4680" w:hanging="360"/>
      </w:pPr>
      <w:rPr>
        <w:rFonts w:ascii="Calibri" w:eastAsia="Calibri" w:hAnsi="Calibri" w:cs="Calibri"/>
        <w:b w:val="0"/>
        <w:bCs w:val="0"/>
        <w:i w:val="0"/>
        <w:iCs w:val="0"/>
        <w:strike w:val="0"/>
        <w:color w:val="000000"/>
        <w:sz w:val="24"/>
        <w:szCs w:val="24"/>
        <w:u w:val="none"/>
      </w:rPr>
    </w:lvl>
    <w:lvl w:ilvl="8" w:tplc="90FA6116">
      <w:start w:val="1"/>
      <w:numFmt w:val="bullet"/>
      <w:lvlText w:val="■"/>
      <w:lvlJc w:val="right"/>
      <w:pPr>
        <w:tabs>
          <w:tab w:val="num" w:pos="5040"/>
        </w:tabs>
        <w:ind w:left="5400" w:hanging="180"/>
      </w:pPr>
      <w:rPr>
        <w:rFonts w:ascii="Calibri" w:eastAsia="Calibri" w:hAnsi="Calibri" w:cs="Calibri"/>
        <w:b w:val="0"/>
        <w:bCs w:val="0"/>
        <w:i w:val="0"/>
        <w:iCs w:val="0"/>
        <w:strike w:val="0"/>
        <w:color w:val="000000"/>
        <w:sz w:val="24"/>
        <w:szCs w:val="24"/>
        <w:u w:val="none"/>
      </w:rPr>
    </w:lvl>
  </w:abstractNum>
  <w:abstractNum w:abstractNumId="4">
    <w:nsid w:val="00000005"/>
    <w:multiLevelType w:val="hybridMultilevel"/>
    <w:tmpl w:val="00000005"/>
    <w:lvl w:ilvl="0" w:tplc="22626ABE">
      <w:start w:val="1"/>
      <w:numFmt w:val="bullet"/>
      <w:lvlText w:val="●"/>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87E02AF0">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AC560BD6">
      <w:start w:val="1"/>
      <w:numFmt w:val="bullet"/>
      <w:lvlText w:val="■"/>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65226026">
      <w:start w:val="1"/>
      <w:numFmt w:val="bullet"/>
      <w:lvlText w:val="●"/>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0B52B4C2">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2C1CB176">
      <w:start w:val="1"/>
      <w:numFmt w:val="bullet"/>
      <w:lvlText w:val="■"/>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99D4EB9C">
      <w:start w:val="1"/>
      <w:numFmt w:val="bullet"/>
      <w:lvlText w:val="●"/>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6C849E96">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68FE405A">
      <w:start w:val="1"/>
      <w:numFmt w:val="bullet"/>
      <w:lvlText w:val="■"/>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5">
    <w:nsid w:val="00000009"/>
    <w:multiLevelType w:val="hybridMultilevel"/>
    <w:tmpl w:val="00000009"/>
    <w:lvl w:ilvl="0" w:tplc="747AF4E8">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E06B120">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97F8AC04">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C7BC017A">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3C4DF9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805E3EC8">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0807E12">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E6085F18">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923A2912">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A"/>
    <w:multiLevelType w:val="hybridMultilevel"/>
    <w:tmpl w:val="0000000A"/>
    <w:lvl w:ilvl="0" w:tplc="78C0E126">
      <w:start w:val="1"/>
      <w:numFmt w:val="decimal"/>
      <w:lvlText w:val="%1."/>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098CC0D8">
      <w:start w:val="1"/>
      <w:numFmt w:val="lowerLetter"/>
      <w:lvlText w:val="%2."/>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C0805FA8">
      <w:start w:val="1"/>
      <w:numFmt w:val="lowerRoman"/>
      <w:lvlText w:val="%3."/>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0F1AD304">
      <w:start w:val="1"/>
      <w:numFmt w:val="decimal"/>
      <w:lvlText w:val="%4."/>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EF9E047C">
      <w:start w:val="1"/>
      <w:numFmt w:val="lowerLetter"/>
      <w:lvlText w:val="%5."/>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4F445C30">
      <w:start w:val="1"/>
      <w:numFmt w:val="lowerRoman"/>
      <w:lvlText w:val="%6."/>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F18A00BC">
      <w:start w:val="1"/>
      <w:numFmt w:val="decimal"/>
      <w:lvlText w:val="%7."/>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AA54FB02">
      <w:start w:val="1"/>
      <w:numFmt w:val="lowerLetter"/>
      <w:lvlText w:val="%8."/>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465213D6">
      <w:start w:val="1"/>
      <w:numFmt w:val="lowerRoman"/>
      <w:lvlText w:val="%9."/>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7">
    <w:nsid w:val="0000000C"/>
    <w:multiLevelType w:val="hybridMultilevel"/>
    <w:tmpl w:val="0000000C"/>
    <w:lvl w:ilvl="0" w:tplc="D2104CE4">
      <w:start w:val="1"/>
      <w:numFmt w:val="decimal"/>
      <w:lvlText w:val="%1."/>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498A7FE0">
      <w:start w:val="1"/>
      <w:numFmt w:val="lowerLetter"/>
      <w:lvlText w:val="%2."/>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5374FDE8">
      <w:start w:val="1"/>
      <w:numFmt w:val="lowerRoman"/>
      <w:lvlText w:val="%3."/>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3A007E40">
      <w:start w:val="1"/>
      <w:numFmt w:val="decimal"/>
      <w:lvlText w:val="%4."/>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EC4E27C8">
      <w:start w:val="1"/>
      <w:numFmt w:val="lowerLetter"/>
      <w:lvlText w:val="%5."/>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AABA37D8">
      <w:start w:val="1"/>
      <w:numFmt w:val="lowerRoman"/>
      <w:lvlText w:val="%6."/>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B4B078A8">
      <w:start w:val="1"/>
      <w:numFmt w:val="decimal"/>
      <w:lvlText w:val="%7."/>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2626078A">
      <w:start w:val="1"/>
      <w:numFmt w:val="lowerLetter"/>
      <w:lvlText w:val="%8."/>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7E4A4A88">
      <w:start w:val="1"/>
      <w:numFmt w:val="lowerRoman"/>
      <w:lvlText w:val="%9."/>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8">
    <w:nsid w:val="0000000D"/>
    <w:multiLevelType w:val="hybridMultilevel"/>
    <w:tmpl w:val="0000000D"/>
    <w:lvl w:ilvl="0" w:tplc="B742E628">
      <w:start w:val="1"/>
      <w:numFmt w:val="decimal"/>
      <w:lvlText w:val="%1."/>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1068A43C">
      <w:start w:val="1"/>
      <w:numFmt w:val="lowerLetter"/>
      <w:lvlText w:val="%2."/>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0C52EDE2">
      <w:start w:val="1"/>
      <w:numFmt w:val="lowerRoman"/>
      <w:lvlText w:val="%3."/>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B8844A06">
      <w:start w:val="1"/>
      <w:numFmt w:val="decimal"/>
      <w:lvlText w:val="%4."/>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328A2264">
      <w:start w:val="1"/>
      <w:numFmt w:val="lowerLetter"/>
      <w:lvlText w:val="%5."/>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E0F21E94">
      <w:start w:val="1"/>
      <w:numFmt w:val="lowerRoman"/>
      <w:lvlText w:val="%6."/>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53B25ADC">
      <w:start w:val="1"/>
      <w:numFmt w:val="decimal"/>
      <w:lvlText w:val="%7."/>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2BB4DE22">
      <w:start w:val="1"/>
      <w:numFmt w:val="lowerLetter"/>
      <w:lvlText w:val="%8."/>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7E1A2A54">
      <w:start w:val="1"/>
      <w:numFmt w:val="lowerRoman"/>
      <w:lvlText w:val="%9."/>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9">
    <w:nsid w:val="0000000E"/>
    <w:multiLevelType w:val="hybridMultilevel"/>
    <w:tmpl w:val="0000000E"/>
    <w:lvl w:ilvl="0" w:tplc="FC223EB8">
      <w:start w:val="1"/>
      <w:numFmt w:val="decimal"/>
      <w:lvlText w:val="%1."/>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7624DD7A">
      <w:start w:val="1"/>
      <w:numFmt w:val="lowerLetter"/>
      <w:lvlText w:val="%2."/>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3D6A7B94">
      <w:start w:val="1"/>
      <w:numFmt w:val="lowerRoman"/>
      <w:lvlText w:val="%3."/>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54361F04">
      <w:start w:val="1"/>
      <w:numFmt w:val="decimal"/>
      <w:lvlText w:val="%4."/>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611E5966">
      <w:start w:val="1"/>
      <w:numFmt w:val="lowerLetter"/>
      <w:lvlText w:val="%5."/>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11C07022">
      <w:start w:val="1"/>
      <w:numFmt w:val="lowerRoman"/>
      <w:lvlText w:val="%6."/>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55B2F714">
      <w:start w:val="1"/>
      <w:numFmt w:val="decimal"/>
      <w:lvlText w:val="%7."/>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81A62D82">
      <w:start w:val="1"/>
      <w:numFmt w:val="lowerLetter"/>
      <w:lvlText w:val="%8."/>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5C8E3928">
      <w:start w:val="1"/>
      <w:numFmt w:val="lowerRoman"/>
      <w:lvlText w:val="%9."/>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10">
    <w:nsid w:val="0000000F"/>
    <w:multiLevelType w:val="hybridMultilevel"/>
    <w:tmpl w:val="0000000F"/>
    <w:lvl w:ilvl="0" w:tplc="37169AE0">
      <w:start w:val="1"/>
      <w:numFmt w:val="decimal"/>
      <w:lvlText w:val="%1."/>
      <w:lvlJc w:val="left"/>
      <w:pPr>
        <w:tabs>
          <w:tab w:val="num" w:pos="360"/>
        </w:tabs>
        <w:ind w:left="720" w:hanging="360"/>
      </w:pPr>
      <w:rPr>
        <w:rFonts w:ascii="Calibri" w:eastAsia="Calibri" w:hAnsi="Calibri" w:cs="Calibri"/>
        <w:b w:val="0"/>
        <w:bCs w:val="0"/>
        <w:i w:val="0"/>
        <w:iCs w:val="0"/>
        <w:strike w:val="0"/>
        <w:color w:val="000000"/>
        <w:sz w:val="24"/>
        <w:szCs w:val="24"/>
        <w:u w:val="none"/>
      </w:rPr>
    </w:lvl>
    <w:lvl w:ilvl="1" w:tplc="108413EC">
      <w:start w:val="1"/>
      <w:numFmt w:val="lowerLetter"/>
      <w:lvlText w:val="%2."/>
      <w:lvlJc w:val="left"/>
      <w:pPr>
        <w:tabs>
          <w:tab w:val="num" w:pos="1080"/>
        </w:tabs>
        <w:ind w:left="1440" w:hanging="360"/>
      </w:pPr>
      <w:rPr>
        <w:rFonts w:ascii="Calibri" w:eastAsia="Calibri" w:hAnsi="Calibri" w:cs="Calibri"/>
        <w:b w:val="0"/>
        <w:bCs w:val="0"/>
        <w:i w:val="0"/>
        <w:iCs w:val="0"/>
        <w:strike w:val="0"/>
        <w:color w:val="000000"/>
        <w:sz w:val="24"/>
        <w:szCs w:val="24"/>
        <w:u w:val="none"/>
      </w:rPr>
    </w:lvl>
    <w:lvl w:ilvl="2" w:tplc="82AEEBA8">
      <w:start w:val="1"/>
      <w:numFmt w:val="lowerRoman"/>
      <w:lvlText w:val="%3."/>
      <w:lvlJc w:val="right"/>
      <w:pPr>
        <w:tabs>
          <w:tab w:val="num" w:pos="1800"/>
        </w:tabs>
        <w:ind w:left="2160" w:hanging="180"/>
      </w:pPr>
      <w:rPr>
        <w:rFonts w:ascii="Calibri" w:eastAsia="Calibri" w:hAnsi="Calibri" w:cs="Calibri"/>
        <w:b w:val="0"/>
        <w:bCs w:val="0"/>
        <w:i w:val="0"/>
        <w:iCs w:val="0"/>
        <w:strike w:val="0"/>
        <w:color w:val="000000"/>
        <w:sz w:val="24"/>
        <w:szCs w:val="24"/>
        <w:u w:val="none"/>
      </w:rPr>
    </w:lvl>
    <w:lvl w:ilvl="3" w:tplc="3488C03C">
      <w:start w:val="1"/>
      <w:numFmt w:val="decimal"/>
      <w:lvlText w:val="%4."/>
      <w:lvlJc w:val="left"/>
      <w:pPr>
        <w:tabs>
          <w:tab w:val="num" w:pos="2520"/>
        </w:tabs>
        <w:ind w:left="2880" w:hanging="360"/>
      </w:pPr>
      <w:rPr>
        <w:rFonts w:ascii="Calibri" w:eastAsia="Calibri" w:hAnsi="Calibri" w:cs="Calibri"/>
        <w:b w:val="0"/>
        <w:bCs w:val="0"/>
        <w:i w:val="0"/>
        <w:iCs w:val="0"/>
        <w:strike w:val="0"/>
        <w:color w:val="000000"/>
        <w:sz w:val="24"/>
        <w:szCs w:val="24"/>
        <w:u w:val="none"/>
      </w:rPr>
    </w:lvl>
    <w:lvl w:ilvl="4" w:tplc="4F5E4A00">
      <w:start w:val="1"/>
      <w:numFmt w:val="lowerLetter"/>
      <w:lvlText w:val="%5."/>
      <w:lvlJc w:val="left"/>
      <w:pPr>
        <w:tabs>
          <w:tab w:val="num" w:pos="3240"/>
        </w:tabs>
        <w:ind w:left="3600" w:hanging="360"/>
      </w:pPr>
      <w:rPr>
        <w:rFonts w:ascii="Calibri" w:eastAsia="Calibri" w:hAnsi="Calibri" w:cs="Calibri"/>
        <w:b w:val="0"/>
        <w:bCs w:val="0"/>
        <w:i w:val="0"/>
        <w:iCs w:val="0"/>
        <w:strike w:val="0"/>
        <w:color w:val="000000"/>
        <w:sz w:val="24"/>
        <w:szCs w:val="24"/>
        <w:u w:val="none"/>
      </w:rPr>
    </w:lvl>
    <w:lvl w:ilvl="5" w:tplc="465E06E0">
      <w:start w:val="1"/>
      <w:numFmt w:val="lowerRoman"/>
      <w:lvlText w:val="%6."/>
      <w:lvlJc w:val="right"/>
      <w:pPr>
        <w:tabs>
          <w:tab w:val="num" w:pos="3960"/>
        </w:tabs>
        <w:ind w:left="4320" w:hanging="180"/>
      </w:pPr>
      <w:rPr>
        <w:rFonts w:ascii="Calibri" w:eastAsia="Calibri" w:hAnsi="Calibri" w:cs="Calibri"/>
        <w:b w:val="0"/>
        <w:bCs w:val="0"/>
        <w:i w:val="0"/>
        <w:iCs w:val="0"/>
        <w:strike w:val="0"/>
        <w:color w:val="000000"/>
        <w:sz w:val="24"/>
        <w:szCs w:val="24"/>
        <w:u w:val="none"/>
      </w:rPr>
    </w:lvl>
    <w:lvl w:ilvl="6" w:tplc="3C0ACBA4">
      <w:start w:val="1"/>
      <w:numFmt w:val="decimal"/>
      <w:lvlText w:val="%7."/>
      <w:lvlJc w:val="left"/>
      <w:pPr>
        <w:tabs>
          <w:tab w:val="num" w:pos="4680"/>
        </w:tabs>
        <w:ind w:left="5040" w:hanging="360"/>
      </w:pPr>
      <w:rPr>
        <w:rFonts w:ascii="Calibri" w:eastAsia="Calibri" w:hAnsi="Calibri" w:cs="Calibri"/>
        <w:b w:val="0"/>
        <w:bCs w:val="0"/>
        <w:i w:val="0"/>
        <w:iCs w:val="0"/>
        <w:strike w:val="0"/>
        <w:color w:val="000000"/>
        <w:sz w:val="24"/>
        <w:szCs w:val="24"/>
        <w:u w:val="none"/>
      </w:rPr>
    </w:lvl>
    <w:lvl w:ilvl="7" w:tplc="CC9C1FA2">
      <w:start w:val="1"/>
      <w:numFmt w:val="lowerLetter"/>
      <w:lvlText w:val="%8."/>
      <w:lvlJc w:val="left"/>
      <w:pPr>
        <w:tabs>
          <w:tab w:val="num" w:pos="5400"/>
        </w:tabs>
        <w:ind w:left="5760" w:hanging="360"/>
      </w:pPr>
      <w:rPr>
        <w:rFonts w:ascii="Calibri" w:eastAsia="Calibri" w:hAnsi="Calibri" w:cs="Calibri"/>
        <w:b w:val="0"/>
        <w:bCs w:val="0"/>
        <w:i w:val="0"/>
        <w:iCs w:val="0"/>
        <w:strike w:val="0"/>
        <w:color w:val="000000"/>
        <w:sz w:val="24"/>
        <w:szCs w:val="24"/>
        <w:u w:val="none"/>
      </w:rPr>
    </w:lvl>
    <w:lvl w:ilvl="8" w:tplc="E70C70FE">
      <w:start w:val="1"/>
      <w:numFmt w:val="lowerRoman"/>
      <w:lvlText w:val="%9."/>
      <w:lvlJc w:val="right"/>
      <w:pPr>
        <w:tabs>
          <w:tab w:val="num" w:pos="6120"/>
        </w:tabs>
        <w:ind w:left="6480" w:hanging="180"/>
      </w:pPr>
      <w:rPr>
        <w:rFonts w:ascii="Calibri" w:eastAsia="Calibri" w:hAnsi="Calibri" w:cs="Calibri"/>
        <w:b w:val="0"/>
        <w:bCs w:val="0"/>
        <w:i w:val="0"/>
        <w:iCs w:val="0"/>
        <w:strike w:val="0"/>
        <w:color w:val="000000"/>
        <w:sz w:val="24"/>
        <w:szCs w:val="24"/>
        <w:u w:val="none"/>
      </w:rPr>
    </w:lvl>
  </w:abstractNum>
  <w:abstractNum w:abstractNumId="11">
    <w:nsid w:val="00000010"/>
    <w:multiLevelType w:val="hybridMultilevel"/>
    <w:tmpl w:val="00000010"/>
    <w:lvl w:ilvl="0" w:tplc="45568A84">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7C043510">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0F6E2E82">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67A4536">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9F70096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5298F252">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A5AA87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60AC148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216A4B0C">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11"/>
    <w:multiLevelType w:val="hybridMultilevel"/>
    <w:tmpl w:val="00000011"/>
    <w:lvl w:ilvl="0" w:tplc="0000064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12"/>
    <w:multiLevelType w:val="hybridMultilevel"/>
    <w:tmpl w:val="00000012"/>
    <w:lvl w:ilvl="0" w:tplc="000006A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13"/>
    <w:multiLevelType w:val="hybridMultilevel"/>
    <w:tmpl w:val="00000013"/>
    <w:lvl w:ilvl="0" w:tplc="0000070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4"/>
    <w:multiLevelType w:val="hybridMultilevel"/>
    <w:tmpl w:val="00000014"/>
    <w:lvl w:ilvl="0" w:tplc="0000076D">
      <w:start w:val="1"/>
      <w:numFmt w:val="bullet"/>
      <w:lvlText w:val=""/>
      <w:lvlJc w:val="left"/>
      <w:pPr>
        <w:ind w:left="720" w:hanging="360"/>
      </w:pPr>
    </w:lvl>
    <w:lvl w:ilvl="1" w:tplc="0000076E">
      <w:start w:val="1"/>
      <w:numFmt w:val="bullet"/>
      <w:lvlText w:val=""/>
      <w:lvlJc w:val="left"/>
      <w:pPr>
        <w:ind w:left="1440" w:hanging="360"/>
      </w:pPr>
    </w:lvl>
    <w:lvl w:ilvl="2" w:tplc="0000076F">
      <w:start w:val="1"/>
      <w:numFmt w:val="bullet"/>
      <w:lvlText w:val=""/>
      <w:lvlJc w:val="left"/>
      <w:pPr>
        <w:ind w:left="2160" w:hanging="360"/>
      </w:pPr>
    </w:lvl>
    <w:lvl w:ilvl="3" w:tplc="00000770">
      <w:start w:val="1"/>
      <w:numFmt w:val="bullet"/>
      <w:lvlText w:val=""/>
      <w:lvlJc w:val="left"/>
      <w:pPr>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5"/>
    <w:multiLevelType w:val="hybridMultilevel"/>
    <w:tmpl w:val="00000015"/>
    <w:lvl w:ilvl="0" w:tplc="000007D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7"/>
    <w:multiLevelType w:val="hybridMultilevel"/>
    <w:tmpl w:val="00000017"/>
    <w:lvl w:ilvl="0" w:tplc="0000089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8"/>
    <w:multiLevelType w:val="hybridMultilevel"/>
    <w:tmpl w:val="00000018"/>
    <w:lvl w:ilvl="0" w:tplc="000008F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9"/>
    <w:multiLevelType w:val="hybridMultilevel"/>
    <w:tmpl w:val="00000019"/>
    <w:lvl w:ilvl="0" w:tplc="0000096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A"/>
    <w:multiLevelType w:val="hybridMultilevel"/>
    <w:tmpl w:val="0000001A"/>
    <w:lvl w:ilvl="0" w:tplc="000009C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01B"/>
    <w:multiLevelType w:val="hybridMultilevel"/>
    <w:tmpl w:val="0000001B"/>
    <w:lvl w:ilvl="0" w:tplc="00000A2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01C"/>
    <w:multiLevelType w:val="hybridMultilevel"/>
    <w:tmpl w:val="0000001C"/>
    <w:lvl w:ilvl="0" w:tplc="00000A8D">
      <w:start w:val="1"/>
      <w:numFmt w:val="bullet"/>
      <w:lvlText w:val=""/>
      <w:lvlJc w:val="left"/>
      <w:pPr>
        <w:ind w:left="720" w:hanging="360"/>
      </w:pPr>
    </w:lvl>
    <w:lvl w:ilvl="1" w:tplc="00000A8E">
      <w:start w:val="1"/>
      <w:numFmt w:val="bullet"/>
      <w:lvlText w:val=""/>
      <w:lvlJc w:val="left"/>
      <w:pPr>
        <w:ind w:left="1440" w:hanging="360"/>
      </w:pPr>
    </w:lvl>
    <w:lvl w:ilvl="2" w:tplc="00000A8F">
      <w:start w:val="1"/>
      <w:numFmt w:val="bullet"/>
      <w:lvlText w:val=""/>
      <w:lvlJc w:val="left"/>
      <w:pPr>
        <w:ind w:left="2160" w:hanging="360"/>
      </w:pPr>
    </w:lvl>
    <w:lvl w:ilvl="3" w:tplc="00000A90">
      <w:start w:val="1"/>
      <w:numFmt w:val="bullet"/>
      <w:lvlText w:val=""/>
      <w:lvlJc w:val="left"/>
      <w:pPr>
        <w:ind w:left="2880" w:hanging="360"/>
      </w:pPr>
    </w:lvl>
    <w:lvl w:ilvl="4" w:tplc="00000A91">
      <w:start w:val="1"/>
      <w:numFmt w:val="bullet"/>
      <w:lvlText w:val=""/>
      <w:lvlJc w:val="left"/>
      <w:pPr>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1595080"/>
    <w:multiLevelType w:val="hybridMultilevel"/>
    <w:tmpl w:val="89506C08"/>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4">
    <w:nsid w:val="04457BC1"/>
    <w:multiLevelType w:val="hybridMultilevel"/>
    <w:tmpl w:val="FB8E1F06"/>
    <w:lvl w:ilvl="0" w:tplc="04625F82">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0E933EEE"/>
    <w:multiLevelType w:val="hybridMultilevel"/>
    <w:tmpl w:val="E9D2A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7EE4732"/>
    <w:multiLevelType w:val="hybridMultilevel"/>
    <w:tmpl w:val="0B8415C4"/>
    <w:lvl w:ilvl="0" w:tplc="04625F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EA37EFB"/>
    <w:multiLevelType w:val="hybridMultilevel"/>
    <w:tmpl w:val="4A0C4370"/>
    <w:lvl w:ilvl="0" w:tplc="A74C90E6">
      <w:start w:val="1"/>
      <w:numFmt w:val="upp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1EF601E3"/>
    <w:multiLevelType w:val="hybridMultilevel"/>
    <w:tmpl w:val="151C34E6"/>
    <w:lvl w:ilvl="0" w:tplc="64741C5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13B1203"/>
    <w:multiLevelType w:val="hybridMultilevel"/>
    <w:tmpl w:val="878C7B6A"/>
    <w:lvl w:ilvl="0" w:tplc="64741C5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2EB4E9A"/>
    <w:multiLevelType w:val="hybridMultilevel"/>
    <w:tmpl w:val="00529870"/>
    <w:lvl w:ilvl="0" w:tplc="4E4415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82D01EE"/>
    <w:multiLevelType w:val="hybridMultilevel"/>
    <w:tmpl w:val="7AF486E0"/>
    <w:lvl w:ilvl="0" w:tplc="708C3D42">
      <w:start w:val="1"/>
      <w:numFmt w:val="upperRoman"/>
      <w:lvlText w:val="%1."/>
      <w:lvlJc w:val="left"/>
      <w:pPr>
        <w:ind w:left="1080" w:hanging="72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0CE1AF8"/>
    <w:multiLevelType w:val="hybridMultilevel"/>
    <w:tmpl w:val="B4605596"/>
    <w:lvl w:ilvl="0" w:tplc="0000012D">
      <w:start w:val="1"/>
      <w:numFmt w:val="decimal"/>
      <w:lvlText w:val="%1."/>
      <w:lvlJc w:val="left"/>
      <w:pPr>
        <w:ind w:left="720" w:hanging="360"/>
      </w:pPr>
    </w:lvl>
    <w:lvl w:ilvl="1" w:tplc="04090001">
      <w:start w:val="1"/>
      <w:numFmt w:val="bullet"/>
      <w:lvlText w:val=""/>
      <w:lvlJc w:val="left"/>
      <w:pPr>
        <w:ind w:left="38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3773739B"/>
    <w:multiLevelType w:val="hybridMultilevel"/>
    <w:tmpl w:val="B544880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nsid w:val="397B5229"/>
    <w:multiLevelType w:val="hybridMultilevel"/>
    <w:tmpl w:val="23A61194"/>
    <w:lvl w:ilvl="0" w:tplc="1E2E2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B600437"/>
    <w:multiLevelType w:val="hybridMultilevel"/>
    <w:tmpl w:val="C276C43A"/>
    <w:lvl w:ilvl="0" w:tplc="64741C58">
      <w:start w:val="1"/>
      <w:numFmt w:val="decimal"/>
      <w:lvlText w:val="%1."/>
      <w:lvlJc w:val="left"/>
      <w:pPr>
        <w:ind w:left="740" w:hanging="38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4DBE3C19"/>
    <w:multiLevelType w:val="hybridMultilevel"/>
    <w:tmpl w:val="A0C2A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21E204C"/>
    <w:multiLevelType w:val="hybridMultilevel"/>
    <w:tmpl w:val="573A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F82825"/>
    <w:multiLevelType w:val="hybridMultilevel"/>
    <w:tmpl w:val="2A24F6D2"/>
    <w:lvl w:ilvl="0" w:tplc="96FE267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7657478"/>
    <w:multiLevelType w:val="hybridMultilevel"/>
    <w:tmpl w:val="F46A3A4A"/>
    <w:lvl w:ilvl="0" w:tplc="04090001">
      <w:start w:val="1"/>
      <w:numFmt w:val="bullet"/>
      <w:lvlText w:val=""/>
      <w:lvlJc w:val="left"/>
      <w:pPr>
        <w:ind w:left="2880" w:hanging="360"/>
      </w:pPr>
      <w:rPr>
        <w:rFonts w:ascii="Symbol" w:hAnsi="Symbol" w:hint="default"/>
      </w:rPr>
    </w:lvl>
    <w:lvl w:ilvl="1" w:tplc="04090001">
      <w:start w:val="1"/>
      <w:numFmt w:val="bullet"/>
      <w:lvlText w:val=""/>
      <w:lvlJc w:val="left"/>
      <w:pPr>
        <w:ind w:left="3600" w:hanging="360"/>
      </w:pPr>
      <w:rPr>
        <w:rFonts w:ascii="Symbol" w:hAnsi="Symbo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nsid w:val="5BEA7512"/>
    <w:multiLevelType w:val="hybridMultilevel"/>
    <w:tmpl w:val="FACAC09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671E3926"/>
    <w:multiLevelType w:val="hybridMultilevel"/>
    <w:tmpl w:val="E904E360"/>
    <w:lvl w:ilvl="0" w:tplc="984E98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C86C10"/>
    <w:multiLevelType w:val="hybridMultilevel"/>
    <w:tmpl w:val="D49E66A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nsid w:val="7491242F"/>
    <w:multiLevelType w:val="hybridMultilevel"/>
    <w:tmpl w:val="8AFA391A"/>
    <w:lvl w:ilvl="0" w:tplc="64741C58">
      <w:start w:val="1"/>
      <w:numFmt w:val="decimal"/>
      <w:lvlText w:val="%1."/>
      <w:lvlJc w:val="left"/>
      <w:pPr>
        <w:ind w:left="400" w:hanging="38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7CCD0FFD"/>
    <w:multiLevelType w:val="hybridMultilevel"/>
    <w:tmpl w:val="FE1C0E2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7E426EEC"/>
    <w:multiLevelType w:val="hybridMultilevel"/>
    <w:tmpl w:val="42984BE6"/>
    <w:lvl w:ilvl="0" w:tplc="708C3D42">
      <w:start w:val="1"/>
      <w:numFmt w:val="upperRoman"/>
      <w:lvlText w:val="%1."/>
      <w:lvlJc w:val="left"/>
      <w:pPr>
        <w:ind w:left="1080" w:hanging="72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7"/>
  </w:num>
  <w:num w:numId="14">
    <w:abstractNumId w:val="24"/>
  </w:num>
  <w:num w:numId="15">
    <w:abstractNumId w:val="30"/>
  </w:num>
  <w:num w:numId="16">
    <w:abstractNumId w:val="38"/>
  </w:num>
  <w:num w:numId="17">
    <w:abstractNumId w:val="42"/>
  </w:num>
  <w:num w:numId="18">
    <w:abstractNumId w:val="34"/>
  </w:num>
  <w:num w:numId="19">
    <w:abstractNumId w:val="41"/>
  </w:num>
  <w:num w:numId="20">
    <w:abstractNumId w:val="23"/>
  </w:num>
  <w:num w:numId="21">
    <w:abstractNumId w:val="12"/>
  </w:num>
  <w:num w:numId="22">
    <w:abstractNumId w:val="13"/>
  </w:num>
  <w:num w:numId="23">
    <w:abstractNumId w:val="14"/>
  </w:num>
  <w:num w:numId="24">
    <w:abstractNumId w:val="15"/>
  </w:num>
  <w:num w:numId="25">
    <w:abstractNumId w:val="16"/>
  </w:num>
  <w:num w:numId="26">
    <w:abstractNumId w:val="17"/>
  </w:num>
  <w:num w:numId="27">
    <w:abstractNumId w:val="18"/>
  </w:num>
  <w:num w:numId="28">
    <w:abstractNumId w:val="19"/>
  </w:num>
  <w:num w:numId="29">
    <w:abstractNumId w:val="20"/>
  </w:num>
  <w:num w:numId="30">
    <w:abstractNumId w:val="21"/>
  </w:num>
  <w:num w:numId="31">
    <w:abstractNumId w:val="22"/>
  </w:num>
  <w:num w:numId="32">
    <w:abstractNumId w:val="28"/>
  </w:num>
  <w:num w:numId="33">
    <w:abstractNumId w:val="32"/>
  </w:num>
  <w:num w:numId="34">
    <w:abstractNumId w:val="29"/>
  </w:num>
  <w:num w:numId="35">
    <w:abstractNumId w:val="36"/>
  </w:num>
  <w:num w:numId="36">
    <w:abstractNumId w:val="35"/>
  </w:num>
  <w:num w:numId="37">
    <w:abstractNumId w:val="37"/>
  </w:num>
  <w:num w:numId="38">
    <w:abstractNumId w:val="43"/>
  </w:num>
  <w:num w:numId="39">
    <w:abstractNumId w:val="45"/>
  </w:num>
  <w:num w:numId="40">
    <w:abstractNumId w:val="31"/>
  </w:num>
  <w:num w:numId="41">
    <w:abstractNumId w:val="26"/>
  </w:num>
  <w:num w:numId="42">
    <w:abstractNumId w:val="44"/>
  </w:num>
  <w:num w:numId="43">
    <w:abstractNumId w:val="40"/>
  </w:num>
  <w:num w:numId="44">
    <w:abstractNumId w:val="25"/>
  </w:num>
  <w:num w:numId="45">
    <w:abstractNumId w:val="33"/>
  </w:num>
  <w:num w:numId="46">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D3E73"/>
    <w:rsid w:val="00023C0B"/>
    <w:rsid w:val="0006771E"/>
    <w:rsid w:val="00087393"/>
    <w:rsid w:val="000A7023"/>
    <w:rsid w:val="001622EC"/>
    <w:rsid w:val="00293F65"/>
    <w:rsid w:val="002A2231"/>
    <w:rsid w:val="002C34C7"/>
    <w:rsid w:val="003C2361"/>
    <w:rsid w:val="003C49F2"/>
    <w:rsid w:val="003D3AB5"/>
    <w:rsid w:val="00416A8F"/>
    <w:rsid w:val="00497505"/>
    <w:rsid w:val="005A37A5"/>
    <w:rsid w:val="005B6D05"/>
    <w:rsid w:val="00614F48"/>
    <w:rsid w:val="006B7496"/>
    <w:rsid w:val="007A6BA6"/>
    <w:rsid w:val="00894DB6"/>
    <w:rsid w:val="00A5602E"/>
    <w:rsid w:val="00A666D5"/>
    <w:rsid w:val="00AA5592"/>
    <w:rsid w:val="00AE5DFC"/>
    <w:rsid w:val="00B0481E"/>
    <w:rsid w:val="00BB7D88"/>
    <w:rsid w:val="00BD3E73"/>
    <w:rsid w:val="00BE331C"/>
    <w:rsid w:val="00C10083"/>
    <w:rsid w:val="00C926DA"/>
    <w:rsid w:val="00CE5DDF"/>
    <w:rsid w:val="00D1687B"/>
    <w:rsid w:val="00D41883"/>
    <w:rsid w:val="00D4296D"/>
    <w:rsid w:val="00DA4895"/>
    <w:rsid w:val="00DE048D"/>
    <w:rsid w:val="00EB0C07"/>
    <w:rsid w:val="00F7669F"/>
    <w:rsid w:val="00F8722F"/>
    <w:rsid w:val="00F968A5"/>
    <w:rsid w:val="00FA6C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E73"/>
    <w:pPr>
      <w:spacing w:after="0"/>
    </w:pPr>
    <w:rPr>
      <w:rFonts w:ascii="Arial" w:eastAsia="Arial" w:hAnsi="Arial" w:cs="Arial"/>
      <w:color w:val="000000"/>
    </w:rPr>
  </w:style>
  <w:style w:type="paragraph" w:styleId="Heading1">
    <w:name w:val="heading 1"/>
    <w:basedOn w:val="Normal"/>
    <w:next w:val="Normal"/>
    <w:link w:val="Heading1Char"/>
    <w:qFormat/>
    <w:rsid w:val="00BD3E73"/>
    <w:pPr>
      <w:spacing w:before="480" w:after="120" w:line="240" w:lineRule="auto"/>
      <w:outlineLvl w:val="0"/>
    </w:pPr>
    <w:rPr>
      <w:b/>
      <w:bCs/>
      <w:sz w:val="48"/>
      <w:szCs w:val="48"/>
    </w:rPr>
  </w:style>
  <w:style w:type="paragraph" w:styleId="Heading2">
    <w:name w:val="heading 2"/>
    <w:basedOn w:val="Normal"/>
    <w:next w:val="Normal"/>
    <w:link w:val="Heading2Char"/>
    <w:qFormat/>
    <w:rsid w:val="00BD3E73"/>
    <w:pPr>
      <w:spacing w:before="360" w:after="80" w:line="240" w:lineRule="auto"/>
      <w:outlineLvl w:val="1"/>
    </w:pPr>
    <w:rPr>
      <w:b/>
      <w:bCs/>
      <w:sz w:val="36"/>
      <w:szCs w:val="36"/>
    </w:rPr>
  </w:style>
  <w:style w:type="paragraph" w:styleId="Heading3">
    <w:name w:val="heading 3"/>
    <w:basedOn w:val="Normal"/>
    <w:next w:val="Normal"/>
    <w:link w:val="Heading3Char"/>
    <w:qFormat/>
    <w:rsid w:val="00BD3E73"/>
    <w:pPr>
      <w:spacing w:before="280" w:after="80" w:line="240" w:lineRule="auto"/>
      <w:outlineLvl w:val="2"/>
    </w:pPr>
    <w:rPr>
      <w:b/>
      <w:bCs/>
      <w:sz w:val="28"/>
      <w:szCs w:val="28"/>
    </w:rPr>
  </w:style>
  <w:style w:type="paragraph" w:styleId="Heading4">
    <w:name w:val="heading 4"/>
    <w:basedOn w:val="Normal"/>
    <w:next w:val="Normal"/>
    <w:link w:val="Heading4Char"/>
    <w:qFormat/>
    <w:rsid w:val="00BD3E73"/>
    <w:pPr>
      <w:spacing w:before="240" w:after="40" w:line="240" w:lineRule="auto"/>
      <w:outlineLvl w:val="3"/>
    </w:pPr>
    <w:rPr>
      <w:b/>
      <w:bCs/>
      <w:sz w:val="24"/>
      <w:szCs w:val="24"/>
    </w:rPr>
  </w:style>
  <w:style w:type="paragraph" w:styleId="Heading5">
    <w:name w:val="heading 5"/>
    <w:basedOn w:val="Normal"/>
    <w:next w:val="Normal"/>
    <w:link w:val="Heading5Char"/>
    <w:qFormat/>
    <w:rsid w:val="00BD3E73"/>
    <w:pPr>
      <w:spacing w:before="220" w:after="40" w:line="240" w:lineRule="auto"/>
      <w:outlineLvl w:val="4"/>
    </w:pPr>
    <w:rPr>
      <w:b/>
      <w:bCs/>
    </w:rPr>
  </w:style>
  <w:style w:type="paragraph" w:styleId="Heading6">
    <w:name w:val="heading 6"/>
    <w:basedOn w:val="Normal"/>
    <w:next w:val="Normal"/>
    <w:link w:val="Heading6Char"/>
    <w:qFormat/>
    <w:rsid w:val="00BD3E73"/>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E73"/>
    <w:rPr>
      <w:rFonts w:ascii="Arial" w:eastAsia="Arial" w:hAnsi="Arial" w:cs="Arial"/>
      <w:b/>
      <w:bCs/>
      <w:color w:val="000000"/>
      <w:sz w:val="48"/>
      <w:szCs w:val="48"/>
    </w:rPr>
  </w:style>
  <w:style w:type="character" w:customStyle="1" w:styleId="Heading2Char">
    <w:name w:val="Heading 2 Char"/>
    <w:basedOn w:val="DefaultParagraphFont"/>
    <w:link w:val="Heading2"/>
    <w:rsid w:val="00BD3E73"/>
    <w:rPr>
      <w:rFonts w:ascii="Arial" w:eastAsia="Arial" w:hAnsi="Arial" w:cs="Arial"/>
      <w:b/>
      <w:bCs/>
      <w:color w:val="000000"/>
      <w:sz w:val="36"/>
      <w:szCs w:val="36"/>
    </w:rPr>
  </w:style>
  <w:style w:type="character" w:customStyle="1" w:styleId="Heading3Char">
    <w:name w:val="Heading 3 Char"/>
    <w:basedOn w:val="DefaultParagraphFont"/>
    <w:link w:val="Heading3"/>
    <w:rsid w:val="00BD3E73"/>
    <w:rPr>
      <w:rFonts w:ascii="Arial" w:eastAsia="Arial" w:hAnsi="Arial" w:cs="Arial"/>
      <w:b/>
      <w:bCs/>
      <w:color w:val="000000"/>
      <w:sz w:val="28"/>
      <w:szCs w:val="28"/>
    </w:rPr>
  </w:style>
  <w:style w:type="character" w:customStyle="1" w:styleId="Heading4Char">
    <w:name w:val="Heading 4 Char"/>
    <w:basedOn w:val="DefaultParagraphFont"/>
    <w:link w:val="Heading4"/>
    <w:rsid w:val="00BD3E73"/>
    <w:rPr>
      <w:rFonts w:ascii="Arial" w:eastAsia="Arial" w:hAnsi="Arial" w:cs="Arial"/>
      <w:b/>
      <w:bCs/>
      <w:color w:val="000000"/>
      <w:sz w:val="24"/>
      <w:szCs w:val="24"/>
    </w:rPr>
  </w:style>
  <w:style w:type="character" w:customStyle="1" w:styleId="Heading5Char">
    <w:name w:val="Heading 5 Char"/>
    <w:basedOn w:val="DefaultParagraphFont"/>
    <w:link w:val="Heading5"/>
    <w:rsid w:val="00BD3E73"/>
    <w:rPr>
      <w:rFonts w:ascii="Arial" w:eastAsia="Arial" w:hAnsi="Arial" w:cs="Arial"/>
      <w:b/>
      <w:bCs/>
      <w:color w:val="000000"/>
    </w:rPr>
  </w:style>
  <w:style w:type="character" w:customStyle="1" w:styleId="Heading6Char">
    <w:name w:val="Heading 6 Char"/>
    <w:basedOn w:val="DefaultParagraphFont"/>
    <w:link w:val="Heading6"/>
    <w:rsid w:val="00BD3E73"/>
    <w:rPr>
      <w:rFonts w:ascii="Arial" w:eastAsia="Arial" w:hAnsi="Arial" w:cs="Arial"/>
      <w:b/>
      <w:bCs/>
      <w:color w:val="000000"/>
      <w:sz w:val="20"/>
      <w:szCs w:val="20"/>
    </w:rPr>
  </w:style>
  <w:style w:type="paragraph" w:styleId="BalloonText">
    <w:name w:val="Balloon Text"/>
    <w:basedOn w:val="Normal"/>
    <w:link w:val="BalloonTextChar"/>
    <w:uiPriority w:val="99"/>
    <w:rsid w:val="00BD3E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D3E73"/>
    <w:rPr>
      <w:rFonts w:ascii="Tahoma" w:eastAsia="Arial" w:hAnsi="Tahoma" w:cs="Tahoma"/>
      <w:color w:val="000000"/>
      <w:sz w:val="16"/>
      <w:szCs w:val="16"/>
    </w:rPr>
  </w:style>
  <w:style w:type="table" w:styleId="TableGrid">
    <w:name w:val="Table Grid"/>
    <w:basedOn w:val="TableNormal"/>
    <w:uiPriority w:val="59"/>
    <w:rsid w:val="00BD3E7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3E73"/>
    <w:pPr>
      <w:spacing w:line="240" w:lineRule="auto"/>
      <w:ind w:left="720"/>
      <w:contextualSpacing/>
    </w:pPr>
    <w:rPr>
      <w:rFonts w:asciiTheme="minorHAnsi" w:eastAsiaTheme="minorEastAsia" w:hAnsiTheme="minorHAnsi" w:cstheme="minorBidi"/>
      <w:color w:val="auto"/>
      <w:sz w:val="24"/>
      <w:szCs w:val="24"/>
    </w:rPr>
  </w:style>
  <w:style w:type="character" w:styleId="Hyperlink">
    <w:name w:val="Hyperlink"/>
    <w:basedOn w:val="DefaultParagraphFont"/>
    <w:uiPriority w:val="99"/>
    <w:unhideWhenUsed/>
    <w:rsid w:val="00BD3E73"/>
    <w:rPr>
      <w:color w:val="0000FF" w:themeColor="hyperlink"/>
      <w:u w:val="single"/>
    </w:rPr>
  </w:style>
  <w:style w:type="paragraph" w:styleId="Header">
    <w:name w:val="header"/>
    <w:basedOn w:val="Normal"/>
    <w:link w:val="HeaderChar"/>
    <w:rsid w:val="00BD3E73"/>
    <w:pPr>
      <w:tabs>
        <w:tab w:val="center" w:pos="4320"/>
        <w:tab w:val="right" w:pos="8640"/>
      </w:tabs>
      <w:spacing w:line="240" w:lineRule="auto"/>
    </w:pPr>
  </w:style>
  <w:style w:type="character" w:customStyle="1" w:styleId="HeaderChar">
    <w:name w:val="Header Char"/>
    <w:basedOn w:val="DefaultParagraphFont"/>
    <w:link w:val="Header"/>
    <w:rsid w:val="00BD3E73"/>
    <w:rPr>
      <w:rFonts w:ascii="Arial" w:eastAsia="Arial" w:hAnsi="Arial" w:cs="Arial"/>
      <w:color w:val="000000"/>
    </w:rPr>
  </w:style>
  <w:style w:type="paragraph" w:styleId="Footer">
    <w:name w:val="footer"/>
    <w:basedOn w:val="Normal"/>
    <w:link w:val="FooterChar"/>
    <w:rsid w:val="00BD3E73"/>
    <w:pPr>
      <w:tabs>
        <w:tab w:val="center" w:pos="4320"/>
        <w:tab w:val="right" w:pos="8640"/>
      </w:tabs>
      <w:spacing w:line="240" w:lineRule="auto"/>
    </w:pPr>
  </w:style>
  <w:style w:type="character" w:customStyle="1" w:styleId="FooterChar">
    <w:name w:val="Footer Char"/>
    <w:basedOn w:val="DefaultParagraphFont"/>
    <w:link w:val="Footer"/>
    <w:rsid w:val="00BD3E73"/>
    <w:rPr>
      <w:rFonts w:ascii="Arial" w:eastAsia="Arial" w:hAnsi="Arial" w:cs="Arial"/>
      <w:color w:val="000000"/>
    </w:rPr>
  </w:style>
  <w:style w:type="character" w:styleId="FollowedHyperlink">
    <w:name w:val="FollowedHyperlink"/>
    <w:basedOn w:val="DefaultParagraphFont"/>
    <w:rsid w:val="00BD3E73"/>
    <w:rPr>
      <w:color w:val="800080" w:themeColor="followedHyperlink"/>
      <w:u w:val="single"/>
    </w:rPr>
  </w:style>
  <w:style w:type="character" w:styleId="CommentReference">
    <w:name w:val="annotation reference"/>
    <w:basedOn w:val="DefaultParagraphFont"/>
    <w:rsid w:val="00BD3E73"/>
    <w:rPr>
      <w:sz w:val="16"/>
      <w:szCs w:val="16"/>
    </w:rPr>
  </w:style>
  <w:style w:type="paragraph" w:styleId="CommentText">
    <w:name w:val="annotation text"/>
    <w:basedOn w:val="Normal"/>
    <w:link w:val="CommentTextChar"/>
    <w:rsid w:val="00BD3E73"/>
    <w:pPr>
      <w:spacing w:line="240" w:lineRule="auto"/>
    </w:pPr>
    <w:rPr>
      <w:sz w:val="20"/>
      <w:szCs w:val="20"/>
    </w:rPr>
  </w:style>
  <w:style w:type="character" w:customStyle="1" w:styleId="CommentTextChar">
    <w:name w:val="Comment Text Char"/>
    <w:basedOn w:val="DefaultParagraphFont"/>
    <w:link w:val="CommentText"/>
    <w:rsid w:val="00BD3E73"/>
    <w:rPr>
      <w:rFonts w:ascii="Arial" w:eastAsia="Arial" w:hAnsi="Arial" w:cs="Arial"/>
      <w:color w:val="000000"/>
      <w:sz w:val="20"/>
      <w:szCs w:val="20"/>
    </w:rPr>
  </w:style>
  <w:style w:type="paragraph" w:styleId="CommentSubject">
    <w:name w:val="annotation subject"/>
    <w:basedOn w:val="CommentText"/>
    <w:next w:val="CommentText"/>
    <w:link w:val="CommentSubjectChar"/>
    <w:rsid w:val="00BD3E73"/>
    <w:rPr>
      <w:b/>
      <w:bCs/>
    </w:rPr>
  </w:style>
  <w:style w:type="character" w:customStyle="1" w:styleId="CommentSubjectChar">
    <w:name w:val="Comment Subject Char"/>
    <w:basedOn w:val="CommentTextChar"/>
    <w:link w:val="CommentSubject"/>
    <w:rsid w:val="00BD3E7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d.voicethread.com/" TargetMode="External"/><Relationship Id="rId117" Type="http://schemas.openxmlformats.org/officeDocument/2006/relationships/hyperlink" Target="http://www.google.com/url?q=http%3A%2F%2Ftitanpad.com%2F&amp;sa=D&amp;sntz=1&amp;usg=AFQjCNH42njM1VQ7sJ0GLsVU3oc4jyAmlA" TargetMode="External"/><Relationship Id="rId21" Type="http://schemas.openxmlformats.org/officeDocument/2006/relationships/hyperlink" Target="http://www.surveymonkey.com/" TargetMode="External"/><Relationship Id="rId42" Type="http://schemas.openxmlformats.org/officeDocument/2006/relationships/hyperlink" Target="http://www.google.com/url?q=http%3A%2F%2Fsketchpad.cc%2F&amp;sa=D&amp;sntz=1&amp;usg=AFQjCNFgEPSZPxUsXSi7jS4i9vECNhKslA" TargetMode="External"/><Relationship Id="rId47" Type="http://schemas.openxmlformats.org/officeDocument/2006/relationships/hyperlink" Target="http://www.google.com/url?q=http%3A%2F%2Fsketchpad.cc%2F&amp;sa=D&amp;sntz=1&amp;usg=AFQjCNFgEPSZPxUsXSi7jS4i9vECNhKslA" TargetMode="External"/><Relationship Id="rId63" Type="http://schemas.openxmlformats.org/officeDocument/2006/relationships/hyperlink" Target="http://www.google.com/url?q=http%3A%2F%2Fopenetherpad.org&amp;sa=D&amp;sntz=1&amp;usg=AFQjCNF1Q3atW9O5KcAkZEHt0FGw-7lhHg" TargetMode="External"/><Relationship Id="rId68" Type="http://schemas.openxmlformats.org/officeDocument/2006/relationships/hyperlink" Target="http://www.google.com/url?q=http%3A%2F%2Fkompisen.se&amp;sa=D&amp;sntz=1&amp;usg=AFQjCNHMZicKNZz1yRJyNIEP3Xa-PdAKTQ" TargetMode="External"/><Relationship Id="rId84" Type="http://schemas.openxmlformats.org/officeDocument/2006/relationships/hyperlink" Target="http://www.google.com/url?q=http%3A%2F%2Fpad.spline.de&amp;sa=D&amp;sntz=1&amp;usg=AFQjCNFLRzsWK_S3OjhU0XxNXByDxoaTsQ" TargetMode="External"/><Relationship Id="rId89" Type="http://schemas.openxmlformats.org/officeDocument/2006/relationships/hyperlink" Target="http://www.google.com/url?q=http%3A%2F%2Ftypewith.me&amp;sa=D&amp;sntz=1&amp;usg=AFQjCNFfEkUFJ6cdd37nUjvkFjw-aEUB_A" TargetMode="External"/><Relationship Id="rId112" Type="http://schemas.openxmlformats.org/officeDocument/2006/relationships/hyperlink" Target="http://www.google.com/url?q=http%3A%2F%2Fnetpad.com.br&amp;sa=D&amp;sntz=1&amp;usg=AFQjCNHU2n1rVVPplHbC70esnj6VsW5BVg" TargetMode="External"/><Relationship Id="rId133" Type="http://schemas.openxmlformats.org/officeDocument/2006/relationships/hyperlink" Target="http://www.surveymonkey.com" TargetMode="External"/><Relationship Id="rId138" Type="http://schemas.openxmlformats.org/officeDocument/2006/relationships/hyperlink" Target="http://www.google.com/url?q=http%3A%2F%2Fwww.p21.org&amp;sa=D&amp;sntz=1&amp;usg=AFQjCNF2ptT5w6pRV8HpF7lvO2kHTWQTvA" TargetMode="External"/><Relationship Id="rId154" Type="http://schemas.openxmlformats.org/officeDocument/2006/relationships/hyperlink" Target="http://www.google.com/url?q=http%3A%2F%2Fwww.p21.org%2F&amp;sa=D&amp;sntz=1&amp;usg=AFQjCNFZvzvdQpK4OZub_ZtWfaRy1dpkSQ" TargetMode="External"/><Relationship Id="rId159" Type="http://schemas.openxmlformats.org/officeDocument/2006/relationships/hyperlink" Target="http://www.google.com/url?q=http%3A%2F%2Fwww.p21.org%2F&amp;sa=D&amp;sntz=1&amp;usg=AFQjCNFZvzvdQpK4OZub_ZtWfaRy1dpkSQ" TargetMode="External"/><Relationship Id="rId16" Type="http://schemas.openxmlformats.org/officeDocument/2006/relationships/hyperlink" Target="http://blabberize.com" TargetMode="External"/><Relationship Id="rId107" Type="http://schemas.openxmlformats.org/officeDocument/2006/relationships/hyperlink" Target="http://www.google.com/url?q=http%3A%2F%2Fnetpad.com.br&amp;sa=D&amp;sntz=1&amp;usg=AFQjCNHU2n1rVVPplHbC70esnj6VsW5BVg" TargetMode="External"/><Relationship Id="rId11" Type="http://schemas.openxmlformats.org/officeDocument/2006/relationships/hyperlink" Target="http://mail.google.com" TargetMode="External"/><Relationship Id="rId32" Type="http://schemas.openxmlformats.org/officeDocument/2006/relationships/hyperlink" Target="http://www.google.com/url?q=http%3A%2F%2Fpiratepad.net%2F&amp;sa=D&amp;sntz=1&amp;usg=AFQjCNFj_pmT3meNEYh_Pu1w42Dj_oT2Yw" TargetMode="External"/><Relationship Id="rId37" Type="http://schemas.openxmlformats.org/officeDocument/2006/relationships/hyperlink" Target="http://www.google.com/url?q=http%3A%2F%2Fprimarypad.com%2F&amp;sa=D&amp;sntz=1&amp;usg=AFQjCNGV1l50W9BQm_IeOsRLQtTLtV1E7A" TargetMode="External"/><Relationship Id="rId53" Type="http://schemas.openxmlformats.org/officeDocument/2006/relationships/hyperlink" Target="http://www.google.com/url?q=http%3A%2F%2Fwww.edupad.ch%2F&amp;sa=D&amp;sntz=1&amp;usg=AFQjCNFaIjUn4GGoQLBrr4avWJP_vMWAPQ" TargetMode="External"/><Relationship Id="rId58" Type="http://schemas.openxmlformats.org/officeDocument/2006/relationships/hyperlink" Target="http://www.google.com/url?q=http%3A%2F%2Fethercodes.com&amp;sa=D&amp;sntz=1&amp;usg=AFQjCNE21NaTzNqZygsgaxg2cL4vhBehCQ" TargetMode="External"/><Relationship Id="rId74" Type="http://schemas.openxmlformats.org/officeDocument/2006/relationships/hyperlink" Target="http://www.google.com/url?q=http%3A%2F%2Fpiratenpad.de&amp;sa=D&amp;sntz=1&amp;usg=AFQjCNFJ-JPVpjDH14md3u0bj0lvTjfzKg" TargetMode="External"/><Relationship Id="rId79" Type="http://schemas.openxmlformats.org/officeDocument/2006/relationships/hyperlink" Target="http://www.google.com/url?q=http%3A%2F%2Fpad.spline.de&amp;sa=D&amp;sntz=1&amp;usg=AFQjCNFLRzsWK_S3OjhU0XxNXByDxoaTsQ" TargetMode="External"/><Relationship Id="rId102" Type="http://schemas.openxmlformats.org/officeDocument/2006/relationships/hyperlink" Target="http://www.google.com/url?q=http%3A%2F%2Fmeetingwords.com&amp;sa=D&amp;sntz=1&amp;usg=AFQjCNHCQyVC-0gvIZoz56MHfSuydHq2JA" TargetMode="External"/><Relationship Id="rId123" Type="http://schemas.openxmlformats.org/officeDocument/2006/relationships/hyperlink" Target="http://www.google.com/url?q=http%3A%2F%2Fwww.p21.org&amp;sa=D&amp;sntz=1&amp;usg=AFQjCNF2ptT5w6pRV8HpF7lvO2kHTWQTvA" TargetMode="External"/><Relationship Id="rId128" Type="http://schemas.openxmlformats.org/officeDocument/2006/relationships/hyperlink" Target="http://www.google.com/url?q=http%3A%2F%2Fwww.p21.org&amp;sa=D&amp;sntz=1&amp;usg=AFQjCNF2ptT5w6pRV8HpF7lvO2kHTWQTvA" TargetMode="External"/><Relationship Id="rId144" Type="http://schemas.openxmlformats.org/officeDocument/2006/relationships/hyperlink" Target="http://www.wikispaces.com" TargetMode="External"/><Relationship Id="rId149" Type="http://schemas.openxmlformats.org/officeDocument/2006/relationships/hyperlink" Target="http://www.google.com/url?q=http%3A%2F%2Fwww.p21.org&amp;sa=D&amp;sntz=1&amp;usg=AFQjCNF2ptT5w6pRV8HpF7lvO2kHTWQTvA" TargetMode="External"/><Relationship Id="rId5" Type="http://schemas.openxmlformats.org/officeDocument/2006/relationships/hyperlink" Target="http://alabamalearningexchange.wikispaces.com" TargetMode="External"/><Relationship Id="rId90" Type="http://schemas.openxmlformats.org/officeDocument/2006/relationships/hyperlink" Target="http://www.google.com/url?q=http%3A%2F%2Ftypewith.me&amp;sa=D&amp;sntz=1&amp;usg=AFQjCNFfEkUFJ6cdd37nUjvkFjw-aEUB_A" TargetMode="External"/><Relationship Id="rId95" Type="http://schemas.openxmlformats.org/officeDocument/2006/relationships/hyperlink" Target="http://www.google.com/url?q=http%3A%2F%2Fetherpad.netluchs.de&amp;sa=D&amp;sntz=1&amp;usg=AFQjCNFcCkAE8Ha3PysXHwcJcdqa_RezuA" TargetMode="External"/><Relationship Id="rId160" Type="http://schemas.openxmlformats.org/officeDocument/2006/relationships/hyperlink" Target="http://voki.com" TargetMode="External"/><Relationship Id="rId22" Type="http://schemas.openxmlformats.org/officeDocument/2006/relationships/hyperlink" Target="http://quizlet.com/" TargetMode="External"/><Relationship Id="rId27" Type="http://schemas.openxmlformats.org/officeDocument/2006/relationships/hyperlink" Target="http://voicethread.com/" TargetMode="External"/><Relationship Id="rId43" Type="http://schemas.openxmlformats.org/officeDocument/2006/relationships/hyperlink" Target="http://www.google.com/url?q=http%3A%2F%2Fsketchpad.cc%2F&amp;sa=D&amp;sntz=1&amp;usg=AFQjCNFgEPSZPxUsXSi7jS4i9vECNhKslA" TargetMode="External"/><Relationship Id="rId48" Type="http://schemas.openxmlformats.org/officeDocument/2006/relationships/hyperlink" Target="http://www.google.com/url?q=http%3A%2F%2Fwww.edupad.ch%2F&amp;sa=D&amp;sntz=1&amp;usg=AFQjCNFaIjUn4GGoQLBrr4avWJP_vMWAPQ" TargetMode="External"/><Relationship Id="rId64" Type="http://schemas.openxmlformats.org/officeDocument/2006/relationships/hyperlink" Target="http://www.google.com/url?q=http%3A%2F%2Fopenetherpad.org&amp;sa=D&amp;sntz=1&amp;usg=AFQjCNF1Q3atW9O5KcAkZEHt0FGw-7lhHg" TargetMode="External"/><Relationship Id="rId69" Type="http://schemas.openxmlformats.org/officeDocument/2006/relationships/hyperlink" Target="http://www.google.com/url?q=http%3A%2F%2Fkompisen.se&amp;sa=D&amp;sntz=1&amp;usg=AFQjCNHMZicKNZz1yRJyNIEP3Xa-PdAKTQ" TargetMode="External"/><Relationship Id="rId113" Type="http://schemas.openxmlformats.org/officeDocument/2006/relationships/hyperlink" Target="http://www.google.com/url?q=http%3A%2F%2Fnetpad.com.br&amp;sa=D&amp;sntz=1&amp;usg=AFQjCNHU2n1rVVPplHbC70esnj6VsW5BVg" TargetMode="External"/><Relationship Id="rId118" Type="http://schemas.openxmlformats.org/officeDocument/2006/relationships/hyperlink" Target="http://www.google.com/url?q=http%3A%2F%2Ftitanpad.com%2F&amp;sa=D&amp;sntz=1&amp;usg=AFQjCNH42njM1VQ7sJ0GLsVU3oc4jyAmlA" TargetMode="External"/><Relationship Id="rId134" Type="http://schemas.openxmlformats.org/officeDocument/2006/relationships/hyperlink" Target="http://quizlet.com/" TargetMode="External"/><Relationship Id="rId139" Type="http://schemas.openxmlformats.org/officeDocument/2006/relationships/hyperlink" Target="http://www.google.com/url?q=http%3A%2F%2Fwww.p21.org&amp;sa=D&amp;sntz=1&amp;usg=AFQjCNF2ptT5w6pRV8HpF7lvO2kHTWQTvA" TargetMode="External"/><Relationship Id="rId80" Type="http://schemas.openxmlformats.org/officeDocument/2006/relationships/hyperlink" Target="http://www.google.com/url?q=http%3A%2F%2Fpad.spline.de&amp;sa=D&amp;sntz=1&amp;usg=AFQjCNFLRzsWK_S3OjhU0XxNXByDxoaTsQ" TargetMode="External"/><Relationship Id="rId85" Type="http://schemas.openxmlformats.org/officeDocument/2006/relationships/hyperlink" Target="http://www.google.com/url?q=http%3A%2F%2Fpad.spline.de&amp;sa=D&amp;sntz=1&amp;usg=AFQjCNFLRzsWK_S3OjhU0XxNXByDxoaTsQ" TargetMode="External"/><Relationship Id="rId150" Type="http://schemas.openxmlformats.org/officeDocument/2006/relationships/hyperlink" Target="http://www.google.com/url?q=http%3A%2F%2Fwww.p21.org&amp;sa=D&amp;sntz=1&amp;usg=AFQjCNF2ptT5w6pRV8HpF7lvO2kHTWQTvA" TargetMode="External"/><Relationship Id="rId155" Type="http://schemas.openxmlformats.org/officeDocument/2006/relationships/hyperlink" Target="http://www.google.com/url?q=http%3A%2F%2Fwww.p21.org%2F&amp;sa=D&amp;sntz=1&amp;usg=AFQjCNFZvzvdQpK4OZub_ZtWfaRy1dpkSQ" TargetMode="External"/><Relationship Id="rId12" Type="http://schemas.openxmlformats.org/officeDocument/2006/relationships/hyperlink" Target="http://www.google.com/accounts" TargetMode="External"/><Relationship Id="rId17" Type="http://schemas.openxmlformats.org/officeDocument/2006/relationships/hyperlink" Target="http://voki.com/" TargetMode="External"/><Relationship Id="rId33" Type="http://schemas.openxmlformats.org/officeDocument/2006/relationships/hyperlink" Target="http://www.google.com/url?q=http%3A%2F%2Fpiratepad.net%2F&amp;sa=D&amp;sntz=1&amp;usg=AFQjCNFj_pmT3meNEYh_Pu1w42Dj_oT2Yw" TargetMode="External"/><Relationship Id="rId38" Type="http://schemas.openxmlformats.org/officeDocument/2006/relationships/hyperlink" Target="http://www.google.com/url?q=http%3A%2F%2Fprimarypad.com%2F&amp;sa=D&amp;sntz=1&amp;usg=AFQjCNGV1l50W9BQm_IeOsRLQtTLtV1E7A" TargetMode="External"/><Relationship Id="rId59" Type="http://schemas.openxmlformats.org/officeDocument/2006/relationships/hyperlink" Target="http://www.google.com/url?q=http%3A%2F%2Fethercodes.com&amp;sa=D&amp;sntz=1&amp;usg=AFQjCNE21NaTzNqZygsgaxg2cL4vhBehCQ" TargetMode="External"/><Relationship Id="rId103" Type="http://schemas.openxmlformats.org/officeDocument/2006/relationships/hyperlink" Target="http://www.google.com/url?q=http%3A%2F%2Fmeetingwords.com&amp;sa=D&amp;sntz=1&amp;usg=AFQjCNHCQyVC-0gvIZoz56MHfSuydHq2JA" TargetMode="External"/><Relationship Id="rId108" Type="http://schemas.openxmlformats.org/officeDocument/2006/relationships/hyperlink" Target="http://www.google.com/url?q=http%3A%2F%2Fnetpad.com.br&amp;sa=D&amp;sntz=1&amp;usg=AFQjCNHU2n1rVVPplHbC70esnj6VsW5BVg" TargetMode="External"/><Relationship Id="rId124" Type="http://schemas.openxmlformats.org/officeDocument/2006/relationships/hyperlink" Target="http://www.google.com/url?q=http%3A%2F%2Fwww.p21.org&amp;sa=D&amp;sntz=1&amp;usg=AFQjCNF2ptT5w6pRV8HpF7lvO2kHTWQTvA" TargetMode="External"/><Relationship Id="rId129" Type="http://schemas.openxmlformats.org/officeDocument/2006/relationships/hyperlink" Target="http://www.google.com/url?q=http%3A%2F%2Fwww.p21.org&amp;sa=D&amp;sntz=1&amp;usg=AFQjCNF2ptT5w6pRV8HpF7lvO2kHTWQTvA" TargetMode="External"/><Relationship Id="rId54" Type="http://schemas.openxmlformats.org/officeDocument/2006/relationships/hyperlink" Target="http://www.google.com/url?q=http%3A%2F%2Fwww.edupad.ch%2F&amp;sa=D&amp;sntz=1&amp;usg=AFQjCNFaIjUn4GGoQLBrr4avWJP_vMWAPQ" TargetMode="External"/><Relationship Id="rId70" Type="http://schemas.openxmlformats.org/officeDocument/2006/relationships/hyperlink" Target="http://www.google.com/url?q=http%3A%2F%2Fkompisen.se&amp;sa=D&amp;sntz=1&amp;usg=AFQjCNHMZicKNZz1yRJyNIEP3Xa-PdAKTQ" TargetMode="External"/><Relationship Id="rId75" Type="http://schemas.openxmlformats.org/officeDocument/2006/relationships/hyperlink" Target="http://www.google.com/url?q=http%3A%2F%2Fpiratenpad.de&amp;sa=D&amp;sntz=1&amp;usg=AFQjCNFJ-JPVpjDH14md3u0bj0lvTjfzKg" TargetMode="External"/><Relationship Id="rId91" Type="http://schemas.openxmlformats.org/officeDocument/2006/relationships/hyperlink" Target="http://www.google.com/url?q=http%3A%2F%2Ftypewith.me&amp;sa=D&amp;sntz=1&amp;usg=AFQjCNFfEkUFJ6cdd37nUjvkFjw-aEUB_A" TargetMode="External"/><Relationship Id="rId96" Type="http://schemas.openxmlformats.org/officeDocument/2006/relationships/hyperlink" Target="http://www.google.com/url?q=http%3A%2F%2Fetherpad.netluchs.de&amp;sa=D&amp;sntz=1&amp;usg=AFQjCNFcCkAE8Ha3PysXHwcJcdqa_RezuA" TargetMode="External"/><Relationship Id="rId140" Type="http://schemas.openxmlformats.org/officeDocument/2006/relationships/hyperlink" Target="http://www.google.com/url?q=http%3A%2F%2Fwww.p21.org&amp;sa=D&amp;sntz=1&amp;usg=AFQjCNF2ptT5w6pRV8HpF7lvO2kHTWQTvA" TargetMode="External"/><Relationship Id="rId145" Type="http://schemas.openxmlformats.org/officeDocument/2006/relationships/hyperlink" Target="http://edublogs.org" TargetMode="External"/><Relationship Id="rId161" Type="http://schemas.openxmlformats.org/officeDocument/2006/relationships/hyperlink" Target="http://www.mixbook.com" TargetMode="External"/><Relationship Id="rId1" Type="http://schemas.openxmlformats.org/officeDocument/2006/relationships/numbering" Target="numbering.xml"/><Relationship Id="rId6" Type="http://schemas.openxmlformats.org/officeDocument/2006/relationships/hyperlink" Target="http://piratepad.net/front-page" TargetMode="External"/><Relationship Id="rId15" Type="http://schemas.openxmlformats.org/officeDocument/2006/relationships/hyperlink" Target="http://voicethread.com/" TargetMode="External"/><Relationship Id="rId23" Type="http://schemas.openxmlformats.org/officeDocument/2006/relationships/hyperlink" Target="http://docs.google.com" TargetMode="External"/><Relationship Id="rId28" Type="http://schemas.openxmlformats.org/officeDocument/2006/relationships/hyperlink" Target="http://blabberize.com/" TargetMode="External"/><Relationship Id="rId36" Type="http://schemas.openxmlformats.org/officeDocument/2006/relationships/hyperlink" Target="http://www.google.com/url?q=http%3A%2F%2Fpiratepad.net%2F&amp;sa=D&amp;sntz=1&amp;usg=AFQjCNFj_pmT3meNEYh_Pu1w42Dj_oT2Yw" TargetMode="External"/><Relationship Id="rId49" Type="http://schemas.openxmlformats.org/officeDocument/2006/relationships/hyperlink" Target="http://www.google.com/url?q=http%3A%2F%2Fwww.edupad.ch%2F&amp;sa=D&amp;sntz=1&amp;usg=AFQjCNFaIjUn4GGoQLBrr4avWJP_vMWAPQ" TargetMode="External"/><Relationship Id="rId57" Type="http://schemas.openxmlformats.org/officeDocument/2006/relationships/hyperlink" Target="http://www.google.com/url?q=http%3A%2F%2Fethercodes.com&amp;sa=D&amp;sntz=1&amp;usg=AFQjCNE21NaTzNqZygsgaxg2cL4vhBehCQ" TargetMode="External"/><Relationship Id="rId106" Type="http://schemas.openxmlformats.org/officeDocument/2006/relationships/hyperlink" Target="http://www.google.com/url?q=http%3A%2F%2Fmeetingwords.com%2F&amp;sa=D&amp;sntz=1&amp;usg=AFQjCNGoua-G2vrUA-QEujEJj_RH3Aagaw" TargetMode="External"/><Relationship Id="rId114" Type="http://schemas.openxmlformats.org/officeDocument/2006/relationships/hyperlink" Target="http://www.google.com/url?q=http%3A%2F%2Fnetpad.com.br%2F&amp;sa=D&amp;sntz=1&amp;usg=AFQjCNHMlzscrbdPo2AVpou_G3TkznXVdg" TargetMode="External"/><Relationship Id="rId119" Type="http://schemas.openxmlformats.org/officeDocument/2006/relationships/hyperlink" Target="http://www.google.com/url?q=http%3A%2F%2Ftitanpad.com%2F&amp;sa=D&amp;sntz=1&amp;usg=AFQjCNH42njM1VQ7sJ0GLsVU3oc4jyAmlA" TargetMode="External"/><Relationship Id="rId127" Type="http://schemas.openxmlformats.org/officeDocument/2006/relationships/hyperlink" Target="http://www.google.com/url?q=http%3A%2F%2Fwww.p21.org&amp;sa=D&amp;sntz=1&amp;usg=AFQjCNF2ptT5w6pRV8HpF7lvO2kHTWQTvA" TargetMode="External"/><Relationship Id="rId10" Type="http://schemas.openxmlformats.org/officeDocument/2006/relationships/hyperlink" Target="http://docs.google.com" TargetMode="External"/><Relationship Id="rId31" Type="http://schemas.openxmlformats.org/officeDocument/2006/relationships/hyperlink" Target="http://alabamalearningexchange.wikispaces.com" TargetMode="External"/><Relationship Id="rId44" Type="http://schemas.openxmlformats.org/officeDocument/2006/relationships/hyperlink" Target="http://www.google.com/url?q=http%3A%2F%2Fsketchpad.cc%2F&amp;sa=D&amp;sntz=1&amp;usg=AFQjCNFgEPSZPxUsXSi7jS4i9vECNhKslA" TargetMode="External"/><Relationship Id="rId52" Type="http://schemas.openxmlformats.org/officeDocument/2006/relationships/hyperlink" Target="http://www.google.com/url?q=http%3A%2F%2Fwww.edupad.ch%2F&amp;sa=D&amp;sntz=1&amp;usg=AFQjCNFaIjUn4GGoQLBrr4avWJP_vMWAPQ" TargetMode="External"/><Relationship Id="rId60" Type="http://schemas.openxmlformats.org/officeDocument/2006/relationships/hyperlink" Target="http://www.google.com/url?q=http%3A%2F%2Fethercodes.com&amp;sa=D&amp;sntz=1&amp;usg=AFQjCNE21NaTzNqZygsgaxg2cL4vhBehCQ" TargetMode="External"/><Relationship Id="rId65" Type="http://schemas.openxmlformats.org/officeDocument/2006/relationships/hyperlink" Target="http://www.google.com/url?q=http%3A%2F%2Fopenetherpad.org&amp;sa=D&amp;sntz=1&amp;usg=AFQjCNF1Q3atW9O5KcAkZEHt0FGw-7lhHg" TargetMode="External"/><Relationship Id="rId73" Type="http://schemas.openxmlformats.org/officeDocument/2006/relationships/hyperlink" Target="http://www.google.com/url?q=http%3A%2F%2Fpiratenpad.de&amp;sa=D&amp;sntz=1&amp;usg=AFQjCNFJ-JPVpjDH14md3u0bj0lvTjfzKg" TargetMode="External"/><Relationship Id="rId78" Type="http://schemas.openxmlformats.org/officeDocument/2006/relationships/hyperlink" Target="http://www.google.com/url?q=http%3A%2F%2Fpiratenpad.de%2F&amp;sa=D&amp;sntz=1&amp;usg=AFQjCNEcJW67FaSPOpCHhFBM3cF6OPCh0w" TargetMode="External"/><Relationship Id="rId81" Type="http://schemas.openxmlformats.org/officeDocument/2006/relationships/hyperlink" Target="http://www.google.com/url?q=http%3A%2F%2Fpad.spline.de&amp;sa=D&amp;sntz=1&amp;usg=AFQjCNFLRzsWK_S3OjhU0XxNXByDxoaTsQ" TargetMode="External"/><Relationship Id="rId86" Type="http://schemas.openxmlformats.org/officeDocument/2006/relationships/hyperlink" Target="http://www.google.com/url?q=http%3A%2F%2Fpad.spline.de%2F&amp;sa=D&amp;sntz=1&amp;usg=AFQjCNGKS2-_XT8NwSIr8VL9DjpUFLTMeA" TargetMode="External"/><Relationship Id="rId94" Type="http://schemas.openxmlformats.org/officeDocument/2006/relationships/hyperlink" Target="http://www.google.com/url?q=http%3A%2F%2Fetherpad.netluchs.de&amp;sa=D&amp;sntz=1&amp;usg=AFQjCNFcCkAE8Ha3PysXHwcJcdqa_RezuA" TargetMode="External"/><Relationship Id="rId99" Type="http://schemas.openxmlformats.org/officeDocument/2006/relationships/hyperlink" Target="http://www.google.com/url?q=http%3A%2F%2Fetherpad.netluchs.de&amp;sa=D&amp;sntz=1&amp;usg=AFQjCNFcCkAE8Ha3PysXHwcJcdqa_RezuA" TargetMode="External"/><Relationship Id="rId101" Type="http://schemas.openxmlformats.org/officeDocument/2006/relationships/hyperlink" Target="http://www.google.com/url?q=http%3A%2F%2Fmeetingwords.com&amp;sa=D&amp;sntz=1&amp;usg=AFQjCNHCQyVC-0gvIZoz56MHfSuydHq2JA" TargetMode="External"/><Relationship Id="rId122" Type="http://schemas.openxmlformats.org/officeDocument/2006/relationships/hyperlink" Target="http://www.google.com/url?q=http%3A%2F%2Fwww.p21.org&amp;sa=D&amp;sntz=1&amp;usg=AFQjCNF2ptT5w6pRV8HpF7lvO2kHTWQTvA" TargetMode="External"/><Relationship Id="rId130" Type="http://schemas.openxmlformats.org/officeDocument/2006/relationships/hyperlink" Target="http://www.google.com/url?q=http%3A%2F%2Fwww.p21.org&amp;sa=D&amp;sntz=1&amp;usg=AFQjCNF2ptT5w6pRV8HpF7lvO2kHTWQTvA" TargetMode="External"/><Relationship Id="rId135" Type="http://schemas.openxmlformats.org/officeDocument/2006/relationships/hyperlink" Target="http://www.diigo.com" TargetMode="External"/><Relationship Id="rId143" Type="http://schemas.openxmlformats.org/officeDocument/2006/relationships/hyperlink" Target="http://docs.google.com" TargetMode="External"/><Relationship Id="rId148" Type="http://schemas.openxmlformats.org/officeDocument/2006/relationships/hyperlink" Target="http://www.google.com/url?q=http%3A%2F%2Fwww.p21.org&amp;sa=D&amp;sntz=1&amp;usg=AFQjCNF2ptT5w6pRV8HpF7lvO2kHTWQTvA" TargetMode="External"/><Relationship Id="rId151" Type="http://schemas.openxmlformats.org/officeDocument/2006/relationships/hyperlink" Target="http://www.google.com/url?q=http%3A%2F%2Fwww.p21.org&amp;sa=D&amp;sntz=1&amp;usg=AFQjCNF2ptT5w6pRV8HpF7lvO2kHTWQTvA" TargetMode="External"/><Relationship Id="rId156" Type="http://schemas.openxmlformats.org/officeDocument/2006/relationships/hyperlink" Target="http://www.google.com/url?q=http%3A%2F%2Fwww.p21.org%2F&amp;sa=D&amp;sntz=1&amp;usg=AFQjCNFZvzvdQpK4OZub_ZtWfaRy1dpkSQ" TargetMode="External"/><Relationship Id="rId4" Type="http://schemas.openxmlformats.org/officeDocument/2006/relationships/webSettings" Target="webSettings.xml"/><Relationship Id="rId9" Type="http://schemas.openxmlformats.org/officeDocument/2006/relationships/hyperlink" Target="http://quizlet.com" TargetMode="External"/><Relationship Id="rId13" Type="http://schemas.openxmlformats.org/officeDocument/2006/relationships/hyperlink" Target="http://www.wikispaces.com" TargetMode="External"/><Relationship Id="rId18" Type="http://schemas.openxmlformats.org/officeDocument/2006/relationships/hyperlink" Target="http://www.mixbook.com/" TargetMode="External"/><Relationship Id="rId39" Type="http://schemas.openxmlformats.org/officeDocument/2006/relationships/hyperlink" Target="http://www.google.com/url?q=http%3A%2F%2Fprimarypad.com%2F&amp;sa=D&amp;sntz=1&amp;usg=AFQjCNGV1l50W9BQm_IeOsRLQtTLtV1E7A" TargetMode="External"/><Relationship Id="rId109" Type="http://schemas.openxmlformats.org/officeDocument/2006/relationships/hyperlink" Target="http://www.google.com/url?q=http%3A%2F%2Fnetpad.com.br&amp;sa=D&amp;sntz=1&amp;usg=AFQjCNHU2n1rVVPplHbC70esnj6VsW5BVg" TargetMode="External"/><Relationship Id="rId34" Type="http://schemas.openxmlformats.org/officeDocument/2006/relationships/hyperlink" Target="http://www.google.com/url?q=http%3A%2F%2Fpiratepad.net%2F&amp;sa=D&amp;sntz=1&amp;usg=AFQjCNFj_pmT3meNEYh_Pu1w42Dj_oT2Yw" TargetMode="External"/><Relationship Id="rId50" Type="http://schemas.openxmlformats.org/officeDocument/2006/relationships/hyperlink" Target="http://www.google.com/url?q=http%3A%2F%2Fwww.edupad.ch%2F&amp;sa=D&amp;sntz=1&amp;usg=AFQjCNFaIjUn4GGoQLBrr4avWJP_vMWAPQ" TargetMode="External"/><Relationship Id="rId55" Type="http://schemas.openxmlformats.org/officeDocument/2006/relationships/hyperlink" Target="http://www.google.com/url?q=http%3A%2F%2Fwww.edupad.ch%2F&amp;sa=D&amp;sntz=1&amp;usg=AFQjCNFaIjUn4GGoQLBrr4avWJP_vMWAPQ" TargetMode="External"/><Relationship Id="rId76" Type="http://schemas.openxmlformats.org/officeDocument/2006/relationships/hyperlink" Target="http://www.google.com/url?q=http%3A%2F%2Fpiratenpad.de&amp;sa=D&amp;sntz=1&amp;usg=AFQjCNFJ-JPVpjDH14md3u0bj0lvTjfzKg" TargetMode="External"/><Relationship Id="rId97" Type="http://schemas.openxmlformats.org/officeDocument/2006/relationships/hyperlink" Target="http://www.google.com/url?q=http%3A%2F%2Fetherpad.netluchs.de&amp;sa=D&amp;sntz=1&amp;usg=AFQjCNFcCkAE8Ha3PysXHwcJcdqa_RezuA" TargetMode="External"/><Relationship Id="rId104" Type="http://schemas.openxmlformats.org/officeDocument/2006/relationships/hyperlink" Target="http://www.google.com/url?q=http%3A%2F%2Fmeetingwords.com&amp;sa=D&amp;sntz=1&amp;usg=AFQjCNHCQyVC-0gvIZoz56MHfSuydHq2JA" TargetMode="External"/><Relationship Id="rId120" Type="http://schemas.openxmlformats.org/officeDocument/2006/relationships/hyperlink" Target="http://www.google.com/url?q=http%3A%2F%2Ftitanpad.com%2F&amp;sa=D&amp;sntz=1&amp;usg=AFQjCNH42njM1VQ7sJ0GLsVU3oc4jyAmlA" TargetMode="External"/><Relationship Id="rId125" Type="http://schemas.openxmlformats.org/officeDocument/2006/relationships/hyperlink" Target="http://www.google.com/url?q=http%3A%2F%2Fwww.p21.org&amp;sa=D&amp;sntz=1&amp;usg=AFQjCNF2ptT5w6pRV8HpF7lvO2kHTWQTvA" TargetMode="External"/><Relationship Id="rId141" Type="http://schemas.openxmlformats.org/officeDocument/2006/relationships/hyperlink" Target="http://www.google.com/url?q=http%3A%2F%2Fwww.p21.org&amp;sa=D&amp;sntz=1&amp;usg=AFQjCNF2ptT5w6pRV8HpF7lvO2kHTWQTvA" TargetMode="External"/><Relationship Id="rId146" Type="http://schemas.openxmlformats.org/officeDocument/2006/relationships/hyperlink" Target="http://www1.teachertube.com/viewVideo.php?title=Google_Docs_in_Plain_English&amp;video_id=9618" TargetMode="External"/><Relationship Id="rId7" Type="http://schemas.openxmlformats.org/officeDocument/2006/relationships/hyperlink" Target="http://www.diigo.com" TargetMode="External"/><Relationship Id="rId71" Type="http://schemas.openxmlformats.org/officeDocument/2006/relationships/hyperlink" Target="http://www.google.com/url?q=http%3A%2F%2Fkompisen.se&amp;sa=D&amp;sntz=1&amp;usg=AFQjCNHMZicKNZz1yRJyNIEP3Xa-PdAKTQ" TargetMode="External"/><Relationship Id="rId92" Type="http://schemas.openxmlformats.org/officeDocument/2006/relationships/hyperlink" Target="http://www.google.com/url?q=http%3A%2F%2Ftypewith.me%2F&amp;sa=D&amp;sntz=1&amp;usg=AFQjCNF2xFUXhAqbzOUifzBFmvMsKAJ65Q"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www.voki.com/" TargetMode="External"/><Relationship Id="rId24" Type="http://schemas.openxmlformats.org/officeDocument/2006/relationships/hyperlink" Target="http://www.wikispaces.com/content/for/teachers" TargetMode="External"/><Relationship Id="rId40" Type="http://schemas.openxmlformats.org/officeDocument/2006/relationships/hyperlink" Target="http://www.google.com/url?q=http%3A%2F%2Fprimarypad.com%2F&amp;sa=D&amp;sntz=1&amp;usg=AFQjCNGV1l50W9BQm_IeOsRLQtTLtV1E7A" TargetMode="External"/><Relationship Id="rId45" Type="http://schemas.openxmlformats.org/officeDocument/2006/relationships/hyperlink" Target="http://www.google.com/url?q=http%3A%2F%2Fsketchpad.cc%2F&amp;sa=D&amp;sntz=1&amp;usg=AFQjCNFgEPSZPxUsXSi7jS4i9vECNhKslA" TargetMode="External"/><Relationship Id="rId66" Type="http://schemas.openxmlformats.org/officeDocument/2006/relationships/hyperlink" Target="http://www.google.com/url?q=http%3A%2F%2Fopenetherpad.org%2F&amp;sa=D&amp;sntz=1&amp;usg=AFQjCNGuc0fr0oE9EqUrG2aFbcPmIvWSzA" TargetMode="External"/><Relationship Id="rId87" Type="http://schemas.openxmlformats.org/officeDocument/2006/relationships/hyperlink" Target="http://www.google.com/url?q=http%3A%2F%2Ftypewith.me&amp;sa=D&amp;sntz=1&amp;usg=AFQjCNFfEkUFJ6cdd37nUjvkFjw-aEUB_A" TargetMode="External"/><Relationship Id="rId110" Type="http://schemas.openxmlformats.org/officeDocument/2006/relationships/hyperlink" Target="http://www.google.com/url?q=http%3A%2F%2Fnetpad.com.br&amp;sa=D&amp;sntz=1&amp;usg=AFQjCNHU2n1rVVPplHbC70esnj6VsW5BVg" TargetMode="External"/><Relationship Id="rId115" Type="http://schemas.openxmlformats.org/officeDocument/2006/relationships/hyperlink" Target="http://www.google.com/url?q=http%3A%2F%2Ftitanpad.com%2F&amp;sa=D&amp;sntz=1&amp;usg=AFQjCNH42njM1VQ7sJ0GLsVU3oc4jyAmlA" TargetMode="External"/><Relationship Id="rId131" Type="http://schemas.openxmlformats.org/officeDocument/2006/relationships/hyperlink" Target="http://www.google.com/url?q=http%3A%2F%2Fwww.p21.org&amp;sa=D&amp;sntz=1&amp;usg=AFQjCNF2ptT5w6pRV8HpF7lvO2kHTWQTvA" TargetMode="External"/><Relationship Id="rId136" Type="http://schemas.openxmlformats.org/officeDocument/2006/relationships/hyperlink" Target="http://www.surveymonkey.com" TargetMode="External"/><Relationship Id="rId157" Type="http://schemas.openxmlformats.org/officeDocument/2006/relationships/hyperlink" Target="http://www.google.com/url?q=http%3A%2F%2Fwww.p21.org%2F&amp;sa=D&amp;sntz=1&amp;usg=AFQjCNFZvzvdQpK4OZub_ZtWfaRy1dpkSQ" TargetMode="External"/><Relationship Id="rId61" Type="http://schemas.openxmlformats.org/officeDocument/2006/relationships/hyperlink" Target="http://www.google.com/url?q=http%3A%2F%2Fopenetherpad.org&amp;sa=D&amp;sntz=1&amp;usg=AFQjCNF1Q3atW9O5KcAkZEHt0FGw-7lhHg" TargetMode="External"/><Relationship Id="rId82" Type="http://schemas.openxmlformats.org/officeDocument/2006/relationships/hyperlink" Target="http://www.google.com/url?q=http%3A%2F%2Fpad.spline.de&amp;sa=D&amp;sntz=1&amp;usg=AFQjCNFLRzsWK_S3OjhU0XxNXByDxoaTsQ" TargetMode="External"/><Relationship Id="rId152" Type="http://schemas.openxmlformats.org/officeDocument/2006/relationships/hyperlink" Target="http://voicethread.com" TargetMode="External"/><Relationship Id="rId19" Type="http://schemas.openxmlformats.org/officeDocument/2006/relationships/hyperlink" Target="http://piratepad.net/front-page/" TargetMode="External"/><Relationship Id="rId14" Type="http://schemas.openxmlformats.org/officeDocument/2006/relationships/hyperlink" Target="http://edublogs.org" TargetMode="External"/><Relationship Id="rId30" Type="http://schemas.openxmlformats.org/officeDocument/2006/relationships/hyperlink" Target="http://mixbook.com/" TargetMode="External"/><Relationship Id="rId35" Type="http://schemas.openxmlformats.org/officeDocument/2006/relationships/hyperlink" Target="http://www.google.com/url?q=http%3A%2F%2Fpiratepad.net%2F&amp;sa=D&amp;sntz=1&amp;usg=AFQjCNFj_pmT3meNEYh_Pu1w42Dj_oT2Yw" TargetMode="External"/><Relationship Id="rId56" Type="http://schemas.openxmlformats.org/officeDocument/2006/relationships/hyperlink" Target="http://www.google.com/url?q=http%3A%2F%2Fethercodes.com&amp;sa=D&amp;sntz=1&amp;usg=AFQjCNE21NaTzNqZygsgaxg2cL4vhBehCQ" TargetMode="External"/><Relationship Id="rId77" Type="http://schemas.openxmlformats.org/officeDocument/2006/relationships/hyperlink" Target="http://www.google.com/url?q=http%3A%2F%2Fpiratenpad.de&amp;sa=D&amp;sntz=1&amp;usg=AFQjCNFJ-JPVpjDH14md3u0bj0lvTjfzKg" TargetMode="External"/><Relationship Id="rId100" Type="http://schemas.openxmlformats.org/officeDocument/2006/relationships/hyperlink" Target="http://www.google.com/url?q=http%3A%2F%2Fetherpad.netluchs.de%2F&amp;sa=D&amp;sntz=1&amp;usg=AFQjCNEbpB7k0MPrmfwp-vFyj7GnI0oR0g" TargetMode="External"/><Relationship Id="rId105" Type="http://schemas.openxmlformats.org/officeDocument/2006/relationships/hyperlink" Target="http://www.google.com/url?q=http%3A%2F%2Fmeetingwords.com&amp;sa=D&amp;sntz=1&amp;usg=AFQjCNHCQyVC-0gvIZoz56MHfSuydHq2JA" TargetMode="External"/><Relationship Id="rId126" Type="http://schemas.openxmlformats.org/officeDocument/2006/relationships/hyperlink" Target="http://www.google.com/url?q=http%3A%2F%2Fwww.p21.org&amp;sa=D&amp;sntz=1&amp;usg=AFQjCNF2ptT5w6pRV8HpF7lvO2kHTWQTvA" TargetMode="External"/><Relationship Id="rId147" Type="http://schemas.openxmlformats.org/officeDocument/2006/relationships/hyperlink" Target="http://www.google.com/url?q=http%3A%2F%2Fwww.p21.org&amp;sa=D&amp;sntz=1&amp;usg=AFQjCNF2ptT5w6pRV8HpF7lvO2kHTWQTvA" TargetMode="External"/><Relationship Id="rId8" Type="http://schemas.openxmlformats.org/officeDocument/2006/relationships/hyperlink" Target="http://www.surveymonkey.com" TargetMode="External"/><Relationship Id="rId51" Type="http://schemas.openxmlformats.org/officeDocument/2006/relationships/hyperlink" Target="http://www.google.com/url?q=http%3A%2F%2Fwww.edupad.ch%2F&amp;sa=D&amp;sntz=1&amp;usg=AFQjCNFaIjUn4GGoQLBrr4avWJP_vMWAPQ" TargetMode="External"/><Relationship Id="rId72" Type="http://schemas.openxmlformats.org/officeDocument/2006/relationships/hyperlink" Target="http://www.google.com/url?q=http%3A%2F%2Fkompisen.se%2F&amp;sa=D&amp;sntz=1&amp;usg=AFQjCNGF7GzK4UTIeHCEu5oBNpzyg1Xn1g" TargetMode="External"/><Relationship Id="rId93" Type="http://schemas.openxmlformats.org/officeDocument/2006/relationships/hyperlink" Target="http://www.google.com/url?q=http%3A%2F%2Fetherpad.netluchs.de&amp;sa=D&amp;sntz=1&amp;usg=AFQjCNFcCkAE8Ha3PysXHwcJcdqa_RezuA" TargetMode="External"/><Relationship Id="rId98" Type="http://schemas.openxmlformats.org/officeDocument/2006/relationships/hyperlink" Target="http://www.google.com/url?q=http%3A%2F%2Fetherpad.netluchs.de&amp;sa=D&amp;sntz=1&amp;usg=AFQjCNFcCkAE8Ha3PysXHwcJcdqa_RezuA" TargetMode="External"/><Relationship Id="rId121" Type="http://schemas.openxmlformats.org/officeDocument/2006/relationships/hyperlink" Target="http://piratepad.net/front-page/" TargetMode="External"/><Relationship Id="rId142" Type="http://schemas.openxmlformats.org/officeDocument/2006/relationships/hyperlink" Target="http://www.google.com/url?q=http%3A%2F%2Fwww.p21.org&amp;sa=D&amp;sntz=1&amp;usg=AFQjCNF2ptT5w6pRV8HpF7lvO2kHTWQTvA"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edublogs.org/" TargetMode="External"/><Relationship Id="rId46" Type="http://schemas.openxmlformats.org/officeDocument/2006/relationships/hyperlink" Target="http://www.google.com/url?q=http%3A%2F%2Fsketchpad.cc%2F&amp;sa=D&amp;sntz=1&amp;usg=AFQjCNFgEPSZPxUsXSi7jS4i9vECNhKslA" TargetMode="External"/><Relationship Id="rId67" Type="http://schemas.openxmlformats.org/officeDocument/2006/relationships/hyperlink" Target="http://www.google.com/url?q=http%3A%2F%2Fkompisen.se&amp;sa=D&amp;sntz=1&amp;usg=AFQjCNHMZicKNZz1yRJyNIEP3Xa-PdAKTQ" TargetMode="External"/><Relationship Id="rId116" Type="http://schemas.openxmlformats.org/officeDocument/2006/relationships/hyperlink" Target="http://www.google.com/url?q=http%3A%2F%2Ftitanpad.com%2F&amp;sa=D&amp;sntz=1&amp;usg=AFQjCNH42njM1VQ7sJ0GLsVU3oc4jyAmlA" TargetMode="External"/><Relationship Id="rId137" Type="http://schemas.openxmlformats.org/officeDocument/2006/relationships/hyperlink" Target="http://quizlet.com" TargetMode="External"/><Relationship Id="rId158" Type="http://schemas.openxmlformats.org/officeDocument/2006/relationships/hyperlink" Target="http://www.google.com/url?q=http%3A%2F%2Fwww.p21.org%2F&amp;sa=D&amp;sntz=1&amp;usg=AFQjCNFZvzvdQpK4OZub_ZtWfaRy1dpkSQ" TargetMode="External"/><Relationship Id="rId20" Type="http://schemas.openxmlformats.org/officeDocument/2006/relationships/hyperlink" Target="http://www.diigo.com" TargetMode="External"/><Relationship Id="rId41" Type="http://schemas.openxmlformats.org/officeDocument/2006/relationships/hyperlink" Target="http://www.google.com/url?q=http%3A%2F%2Fprimarypad.com%2F&amp;sa=D&amp;sntz=1&amp;usg=AFQjCNGV1l50W9BQm_IeOsRLQtTLtV1E7A" TargetMode="External"/><Relationship Id="rId62" Type="http://schemas.openxmlformats.org/officeDocument/2006/relationships/hyperlink" Target="http://www.google.com/url?q=http%3A%2F%2Fopenetherpad.org&amp;sa=D&amp;sntz=1&amp;usg=AFQjCNF1Q3atW9O5KcAkZEHt0FGw-7lhHg" TargetMode="External"/><Relationship Id="rId83" Type="http://schemas.openxmlformats.org/officeDocument/2006/relationships/hyperlink" Target="http://www.google.com/url?q=http%3A%2F%2Fpad.spline.de&amp;sa=D&amp;sntz=1&amp;usg=AFQjCNFLRzsWK_S3OjhU0XxNXByDxoaTsQ" TargetMode="External"/><Relationship Id="rId88" Type="http://schemas.openxmlformats.org/officeDocument/2006/relationships/hyperlink" Target="http://www.google.com/url?q=http%3A%2F%2Ftypewith.me&amp;sa=D&amp;sntz=1&amp;usg=AFQjCNFfEkUFJ6cdd37nUjvkFjw-aEUB_A" TargetMode="External"/><Relationship Id="rId111" Type="http://schemas.openxmlformats.org/officeDocument/2006/relationships/hyperlink" Target="http://www.google.com/url?q=http%3A%2F%2Fnetpad.com.br&amp;sa=D&amp;sntz=1&amp;usg=AFQjCNHU2n1rVVPplHbC70esnj6VsW5BVg" TargetMode="External"/><Relationship Id="rId132" Type="http://schemas.openxmlformats.org/officeDocument/2006/relationships/hyperlink" Target="http://www.diigo.com" TargetMode="External"/><Relationship Id="rId153" Type="http://schemas.openxmlformats.org/officeDocument/2006/relationships/hyperlink" Target="http://blabberiz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6949</Words>
  <Characters>39610</Characters>
  <Application>Microsoft Office Word</Application>
  <DocSecurity>0</DocSecurity>
  <Lines>330</Lines>
  <Paragraphs>92</Paragraphs>
  <ScaleCrop>false</ScaleCrop>
  <Company> </Company>
  <LinksUpToDate>false</LinksUpToDate>
  <CharactersWithSpaces>46467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1</cp:revision>
  <dcterms:created xsi:type="dcterms:W3CDTF">2011-05-23T13:44:00Z</dcterms:created>
  <dcterms:modified xsi:type="dcterms:W3CDTF">2011-05-23T13:45:00Z</dcterms:modified>
</cp:coreProperties>
</file>